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5B7D" w:rsidRPr="00915B7D" w:rsidRDefault="00915B7D" w:rsidP="00915B7D">
      <w:pPr>
        <w:jc w:val="right"/>
        <w:rPr>
          <w:b/>
          <w:sz w:val="26"/>
          <w:szCs w:val="20"/>
        </w:rPr>
      </w:pPr>
    </w:p>
    <w:p w:rsidR="00DD719A" w:rsidRDefault="00E13AF8" w:rsidP="001E4E14">
      <w:r>
        <w:rPr>
          <w:rFonts w:ascii="Arial" w:hAnsi="Arial" w:cs="Arial"/>
          <w:noProof/>
          <w:color w:val="0000FF"/>
        </w:rPr>
        <w:drawing>
          <wp:inline distT="0" distB="0" distL="0" distR="0">
            <wp:extent cx="1696774" cy="504825"/>
            <wp:effectExtent l="0" t="0" r="0" b="0"/>
            <wp:docPr id="3" name="Рисунок 3" descr="http://www.bashtel.ru/bitrix/templates/b/img/logo.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www.bashtel.ru/bitrix/templates/b/img/logo.png"/>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720584" cy="511909"/>
                    </a:xfrm>
                    <a:prstGeom prst="rect">
                      <a:avLst/>
                    </a:prstGeom>
                    <a:noFill/>
                    <a:ln>
                      <a:noFill/>
                    </a:ln>
                  </pic:spPr>
                </pic:pic>
              </a:graphicData>
            </a:graphic>
          </wp:inline>
        </w:drawing>
      </w:r>
      <w:r w:rsidR="00F8247A" w:rsidRPr="00F8247A">
        <w:rPr>
          <w:bCs/>
        </w:rPr>
        <w:t xml:space="preserve">           </w:t>
      </w:r>
      <w:r w:rsidR="00F8247A" w:rsidRPr="00B47F71">
        <w:rPr>
          <w:bCs/>
        </w:rPr>
        <w:t xml:space="preserve">                                                             </w:t>
      </w:r>
      <w:r w:rsidR="00CC4426">
        <w:rPr>
          <w:bCs/>
        </w:rPr>
        <w:t xml:space="preserve">          </w:t>
      </w:r>
      <w:r w:rsidR="0005731D">
        <w:rPr>
          <w:bCs/>
        </w:rPr>
        <w:t xml:space="preserve"> </w:t>
      </w:r>
    </w:p>
    <w:p w:rsidR="00542BF5" w:rsidRDefault="00542BF5" w:rsidP="00EC0CFD"/>
    <w:p w:rsidR="00E34FF7" w:rsidRDefault="00E34FF7" w:rsidP="004845A3"/>
    <w:p w:rsidR="006659F4" w:rsidRPr="002A3FE3" w:rsidRDefault="006659F4" w:rsidP="00993D54">
      <w:pPr>
        <w:rPr>
          <w:rFonts w:asciiTheme="minorHAnsi" w:eastAsiaTheme="minorHAnsi" w:hAnsiTheme="minorHAnsi" w:cstheme="minorBidi"/>
          <w:sz w:val="22"/>
          <w:szCs w:val="22"/>
          <w:lang w:eastAsia="en-US"/>
        </w:rPr>
      </w:pPr>
    </w:p>
    <w:p w:rsidR="006659F4" w:rsidRDefault="006659F4" w:rsidP="001968EB">
      <w:pPr>
        <w:rPr>
          <w:b/>
        </w:rPr>
      </w:pPr>
    </w:p>
    <w:p w:rsidR="004845A3" w:rsidRDefault="004845A3" w:rsidP="00542BF5">
      <w:pPr>
        <w:rPr>
          <w:bCs/>
        </w:rPr>
      </w:pPr>
    </w:p>
    <w:p w:rsidR="001E4E14" w:rsidRDefault="001E4E14" w:rsidP="00542BF5">
      <w:pPr>
        <w:rPr>
          <w:bCs/>
        </w:rPr>
      </w:pPr>
    </w:p>
    <w:p w:rsidR="001E4E14" w:rsidRDefault="001E4E14" w:rsidP="00542BF5">
      <w:pPr>
        <w:rPr>
          <w:bCs/>
        </w:rPr>
      </w:pPr>
    </w:p>
    <w:p w:rsidR="001E4E14" w:rsidRDefault="001E4E14" w:rsidP="00542BF5">
      <w:pPr>
        <w:rPr>
          <w:bCs/>
        </w:rPr>
      </w:pPr>
    </w:p>
    <w:p w:rsidR="001E4E14" w:rsidRDefault="001E4E14" w:rsidP="00542BF5">
      <w:pPr>
        <w:rPr>
          <w:bCs/>
        </w:rPr>
      </w:pPr>
    </w:p>
    <w:p w:rsidR="001E4E14" w:rsidRDefault="001E4E14" w:rsidP="00542BF5">
      <w:pPr>
        <w:rPr>
          <w:bCs/>
        </w:rPr>
      </w:pPr>
    </w:p>
    <w:p w:rsidR="001E4E14" w:rsidRDefault="001E4E14" w:rsidP="00542BF5">
      <w:pPr>
        <w:rPr>
          <w:bCs/>
        </w:rPr>
      </w:pPr>
    </w:p>
    <w:p w:rsidR="001E4E14" w:rsidRDefault="001E4E14" w:rsidP="00542BF5">
      <w:pPr>
        <w:rPr>
          <w:bCs/>
        </w:rPr>
      </w:pPr>
    </w:p>
    <w:p w:rsidR="001E4E14" w:rsidRDefault="001E4E14" w:rsidP="00542BF5">
      <w:pPr>
        <w:rPr>
          <w:bCs/>
        </w:rPr>
      </w:pPr>
    </w:p>
    <w:p w:rsidR="001E4E14" w:rsidRDefault="001E4E14" w:rsidP="00542BF5">
      <w:pPr>
        <w:rPr>
          <w:bCs/>
        </w:rPr>
      </w:pPr>
    </w:p>
    <w:p w:rsidR="001E4E14" w:rsidRDefault="001E4E14" w:rsidP="00542BF5">
      <w:pPr>
        <w:rPr>
          <w:bCs/>
        </w:rPr>
      </w:pPr>
    </w:p>
    <w:p w:rsidR="00EC0CFD" w:rsidRDefault="00EC0CFD" w:rsidP="00DD719A">
      <w:pPr>
        <w:rPr>
          <w:bCs/>
        </w:rPr>
      </w:pPr>
    </w:p>
    <w:p w:rsidR="00DD719A" w:rsidRDefault="00DD719A" w:rsidP="00DD719A">
      <w:pPr>
        <w:rPr>
          <w:bCs/>
        </w:rPr>
      </w:pPr>
    </w:p>
    <w:p w:rsidR="00EC0CFD" w:rsidRPr="005A22C3" w:rsidRDefault="00EC0CFD" w:rsidP="00915B7D">
      <w:pPr>
        <w:jc w:val="center"/>
        <w:rPr>
          <w:bCs/>
        </w:rPr>
      </w:pPr>
    </w:p>
    <w:p w:rsidR="00915B7D" w:rsidRPr="005A22C3" w:rsidRDefault="00915B7D" w:rsidP="00915B7D">
      <w:pPr>
        <w:jc w:val="center"/>
        <w:rPr>
          <w:bCs/>
        </w:rPr>
      </w:pPr>
    </w:p>
    <w:p w:rsidR="00915B7D" w:rsidRPr="006F48E7" w:rsidRDefault="00915B7D" w:rsidP="00915B7D">
      <w:pPr>
        <w:jc w:val="center"/>
        <w:rPr>
          <w:b/>
          <w:bCs/>
        </w:rPr>
      </w:pPr>
      <w:r>
        <w:rPr>
          <w:b/>
          <w:bCs/>
        </w:rPr>
        <w:t>ИЗВЕЩЕНИЕ И ДОКУМЕНТАЦ</w:t>
      </w:r>
      <w:r w:rsidRPr="005A22C3">
        <w:rPr>
          <w:b/>
          <w:bCs/>
        </w:rPr>
        <w:t xml:space="preserve">ИЯ </w:t>
      </w:r>
      <w:r>
        <w:rPr>
          <w:b/>
          <w:bCs/>
        </w:rPr>
        <w:t>ОБ ОТКРЫТОЙ ЗАКУПКЕ У ЕДИНСТВЕННОГО ПОСТАВЩИКА (ИСПОЛНИТЕЛЯ, ПОДРЯДЧИКА)</w:t>
      </w:r>
    </w:p>
    <w:p w:rsidR="00915B7D" w:rsidRPr="009A2A76" w:rsidRDefault="00915B7D" w:rsidP="00915B7D">
      <w:pPr>
        <w:jc w:val="center"/>
        <w:rPr>
          <w:sz w:val="26"/>
          <w:szCs w:val="26"/>
        </w:rPr>
      </w:pPr>
      <w:r w:rsidRPr="009A2A76">
        <w:rPr>
          <w:sz w:val="26"/>
          <w:szCs w:val="26"/>
        </w:rPr>
        <w:t xml:space="preserve">на </w:t>
      </w:r>
      <w:r w:rsidR="004F03AF">
        <w:rPr>
          <w:sz w:val="26"/>
          <w:szCs w:val="26"/>
        </w:rPr>
        <w:t xml:space="preserve">право заключения договора </w:t>
      </w:r>
      <w:r w:rsidR="00663E5F" w:rsidRPr="00663E5F">
        <w:rPr>
          <w:sz w:val="26"/>
          <w:szCs w:val="26"/>
        </w:rPr>
        <w:t xml:space="preserve">на </w:t>
      </w:r>
      <w:r w:rsidR="002E4170" w:rsidRPr="002E4170">
        <w:rPr>
          <w:sz w:val="26"/>
          <w:szCs w:val="26"/>
        </w:rPr>
        <w:t>оказание услуг по доставке рекламных SMS-сообщений абонентам ПАО «Башинформсвязь»</w:t>
      </w:r>
    </w:p>
    <w:p w:rsidR="00915B7D" w:rsidRPr="009A2A76" w:rsidRDefault="00915B7D" w:rsidP="00915B7D">
      <w:pPr>
        <w:jc w:val="center"/>
        <w:rPr>
          <w:sz w:val="26"/>
          <w:szCs w:val="26"/>
        </w:rPr>
      </w:pPr>
    </w:p>
    <w:p w:rsidR="00915B7D" w:rsidRDefault="00915B7D" w:rsidP="00915B7D">
      <w:pPr>
        <w:jc w:val="center"/>
        <w:rPr>
          <w:i/>
          <w:sz w:val="26"/>
          <w:szCs w:val="26"/>
        </w:rPr>
      </w:pPr>
    </w:p>
    <w:p w:rsidR="00915B7D" w:rsidRPr="00044941" w:rsidRDefault="00915B7D" w:rsidP="00915B7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r w:rsidR="00E25884">
        <w:rPr>
          <w:iCs/>
        </w:rPr>
        <w:t>«</w:t>
      </w:r>
      <w:r w:rsidR="001E4E14" w:rsidRPr="007270B7">
        <w:rPr>
          <w:iCs/>
        </w:rPr>
        <w:t>16</w:t>
      </w:r>
      <w:bookmarkStart w:id="0" w:name="_GoBack"/>
      <w:bookmarkEnd w:id="0"/>
      <w:r w:rsidRPr="00F84878">
        <w:rPr>
          <w:iCs/>
        </w:rPr>
        <w:t xml:space="preserve">» </w:t>
      </w:r>
      <w:r w:rsidR="002F36A7">
        <w:rPr>
          <w:iCs/>
        </w:rPr>
        <w:t>марта</w:t>
      </w:r>
      <w:r w:rsidR="0014311D">
        <w:rPr>
          <w:iCs/>
        </w:rPr>
        <w:t xml:space="preserve"> 2018</w:t>
      </w:r>
      <w:r w:rsidRPr="00F84878">
        <w:rPr>
          <w:iCs/>
        </w:rPr>
        <w:t xml:space="preserve"> года</w:t>
      </w:r>
    </w:p>
    <w:p w:rsidR="00915B7D" w:rsidRDefault="00915B7D" w:rsidP="00915B7D">
      <w:pPr>
        <w:pStyle w:val="Default"/>
        <w:ind w:left="3686"/>
        <w:rPr>
          <w:iCs/>
        </w:rPr>
      </w:pPr>
    </w:p>
    <w:p w:rsidR="00915B7D" w:rsidRDefault="00915B7D" w:rsidP="00915B7D">
      <w:pPr>
        <w:pStyle w:val="Default"/>
        <w:ind w:left="3686"/>
        <w:rPr>
          <w:iCs/>
        </w:rPr>
      </w:pPr>
      <w:r>
        <w:rPr>
          <w:iCs/>
        </w:rPr>
        <w:t>Единая информационная система:</w:t>
      </w:r>
      <w:r w:rsidRPr="000836D4">
        <w:t xml:space="preserve"> </w:t>
      </w:r>
      <w:hyperlink r:id="rId11" w:history="1">
        <w:r w:rsidRPr="00753F2B">
          <w:rPr>
            <w:rStyle w:val="a4"/>
            <w:szCs w:val="26"/>
          </w:rPr>
          <w:t>www.zakupki.gov.ru</w:t>
        </w:r>
      </w:hyperlink>
    </w:p>
    <w:p w:rsidR="00915B7D" w:rsidRPr="00F84878" w:rsidRDefault="00915B7D" w:rsidP="00915B7D">
      <w:pPr>
        <w:pStyle w:val="Default"/>
        <w:rPr>
          <w:iCs/>
        </w:rPr>
      </w:pPr>
    </w:p>
    <w:p w:rsidR="00915B7D" w:rsidRPr="005A22C3" w:rsidRDefault="00915B7D" w:rsidP="00915B7D">
      <w:pPr>
        <w:pStyle w:val="Default"/>
        <w:ind w:left="3686"/>
      </w:pPr>
      <w:r>
        <w:rPr>
          <w:iCs/>
        </w:rPr>
        <w:t>Официальный сайт ПАО «</w:t>
      </w:r>
      <w:r w:rsidR="009D6786">
        <w:rPr>
          <w:iCs/>
        </w:rPr>
        <w:t>Башинформсвязь</w:t>
      </w:r>
      <w:r>
        <w:rPr>
          <w:iCs/>
        </w:rPr>
        <w:t xml:space="preserve">»: </w:t>
      </w:r>
      <w:hyperlink r:id="rId12" w:history="1">
        <w:r w:rsidR="009D6786" w:rsidRPr="00675FE3">
          <w:rPr>
            <w:rStyle w:val="a4"/>
            <w:iCs/>
          </w:rPr>
          <w:t>www.</w:t>
        </w:r>
        <w:r w:rsidR="009D6786" w:rsidRPr="00675FE3">
          <w:rPr>
            <w:rStyle w:val="a4"/>
            <w:iCs/>
            <w:lang w:val="en-US"/>
          </w:rPr>
          <w:t>bashtel</w:t>
        </w:r>
        <w:r w:rsidR="009D6786" w:rsidRPr="00675FE3">
          <w:rPr>
            <w:rStyle w:val="a4"/>
            <w:iCs/>
          </w:rPr>
          <w:t>.</w:t>
        </w:r>
        <w:proofErr w:type="spellStart"/>
        <w:r w:rsidR="009D6786" w:rsidRPr="00675FE3">
          <w:rPr>
            <w:rStyle w:val="a4"/>
            <w:iCs/>
          </w:rPr>
          <w:t>ru</w:t>
        </w:r>
        <w:proofErr w:type="spellEnd"/>
      </w:hyperlink>
    </w:p>
    <w:p w:rsidR="00915B7D" w:rsidRPr="005A22C3" w:rsidRDefault="00915B7D" w:rsidP="00915B7D">
      <w:pPr>
        <w:jc w:val="center"/>
      </w:pPr>
    </w:p>
    <w:p w:rsidR="00915B7D" w:rsidRPr="005A22C3" w:rsidRDefault="00915B7D" w:rsidP="00915B7D">
      <w:pPr>
        <w:jc w:val="center"/>
      </w:pPr>
    </w:p>
    <w:p w:rsidR="00915B7D" w:rsidRDefault="00915B7D" w:rsidP="00915B7D">
      <w:pPr>
        <w:pStyle w:val="rvps1"/>
      </w:pPr>
    </w:p>
    <w:p w:rsidR="00915B7D" w:rsidRDefault="00915B7D" w:rsidP="00915B7D">
      <w:pPr>
        <w:pStyle w:val="rvps1"/>
      </w:pPr>
    </w:p>
    <w:p w:rsidR="00915B7D" w:rsidRPr="005A22C3" w:rsidRDefault="00915B7D" w:rsidP="0005731D">
      <w:pPr>
        <w:pStyle w:val="rvps1"/>
        <w:jc w:val="left"/>
      </w:pPr>
    </w:p>
    <w:p w:rsidR="00915B7D" w:rsidRDefault="00915B7D" w:rsidP="00915B7D">
      <w:pPr>
        <w:jc w:val="center"/>
      </w:pPr>
    </w:p>
    <w:p w:rsidR="001E4E14" w:rsidRDefault="001E4E14" w:rsidP="00915B7D">
      <w:pPr>
        <w:jc w:val="center"/>
      </w:pPr>
    </w:p>
    <w:p w:rsidR="005E3247" w:rsidRDefault="005E3247" w:rsidP="00E34FF7"/>
    <w:p w:rsidR="0069585D" w:rsidRDefault="0069585D" w:rsidP="00915B7D">
      <w:pPr>
        <w:jc w:val="center"/>
      </w:pPr>
    </w:p>
    <w:p w:rsidR="003D6AB1" w:rsidRDefault="003D6AB1" w:rsidP="00907F4C"/>
    <w:p w:rsidR="003D6AB1" w:rsidRPr="005A22C3" w:rsidRDefault="003D6AB1" w:rsidP="00915B7D">
      <w:pPr>
        <w:jc w:val="center"/>
      </w:pPr>
    </w:p>
    <w:p w:rsidR="00915B7D" w:rsidRPr="005A22C3" w:rsidRDefault="00915B7D" w:rsidP="00915B7D">
      <w:pPr>
        <w:jc w:val="center"/>
      </w:pPr>
    </w:p>
    <w:p w:rsidR="00915B7D" w:rsidRPr="005A22C3" w:rsidRDefault="00915B7D" w:rsidP="00915B7D">
      <w:pPr>
        <w:jc w:val="center"/>
      </w:pPr>
    </w:p>
    <w:p w:rsidR="00915B7D" w:rsidRPr="005A22C3" w:rsidRDefault="00915B7D" w:rsidP="00915B7D">
      <w:pPr>
        <w:jc w:val="center"/>
      </w:pPr>
    </w:p>
    <w:p w:rsidR="00915B7D" w:rsidRPr="00005DD8" w:rsidRDefault="00915B7D" w:rsidP="00915B7D">
      <w:pPr>
        <w:pStyle w:val="11"/>
        <w:keepNext w:val="0"/>
        <w:rPr>
          <w:b/>
          <w:szCs w:val="24"/>
        </w:rPr>
      </w:pPr>
      <w:r w:rsidRPr="005A22C3">
        <w:rPr>
          <w:b/>
          <w:szCs w:val="24"/>
        </w:rPr>
        <w:t>20</w:t>
      </w:r>
      <w:r w:rsidR="0014311D">
        <w:rPr>
          <w:b/>
          <w:szCs w:val="24"/>
        </w:rPr>
        <w:t>18</w:t>
      </w:r>
    </w:p>
    <w:p w:rsidR="00915B7D" w:rsidRDefault="00915B7D" w:rsidP="00915B7D">
      <w:pPr>
        <w:jc w:val="center"/>
      </w:pPr>
      <w:r w:rsidRPr="005A22C3">
        <w:br w:type="page"/>
      </w:r>
    </w:p>
    <w:p w:rsidR="00915B7D" w:rsidRPr="00914EC5" w:rsidRDefault="00915B7D" w:rsidP="00915B7D">
      <w:pPr>
        <w:jc w:val="center"/>
        <w:rPr>
          <w:b/>
          <w:sz w:val="26"/>
        </w:rPr>
      </w:pPr>
      <w:r>
        <w:rPr>
          <w:b/>
          <w:sz w:val="26"/>
        </w:rPr>
        <w:lastRenderedPageBreak/>
        <w:t>Содержание</w:t>
      </w:r>
    </w:p>
    <w:p w:rsidR="00915B7D" w:rsidRDefault="00915B7D" w:rsidP="00915B7D">
      <w:pPr>
        <w:jc w:val="center"/>
      </w:pPr>
    </w:p>
    <w:p w:rsidR="00915B7D" w:rsidRPr="008E3CB4" w:rsidRDefault="00915B7D" w:rsidP="00915B7D">
      <w:pPr>
        <w:pStyle w:val="12"/>
        <w:tabs>
          <w:tab w:val="right" w:leader="dot" w:pos="10196"/>
        </w:tabs>
        <w:spacing w:line="360" w:lineRule="auto"/>
        <w:rPr>
          <w:rFonts w:ascii="Calibri" w:hAnsi="Calibri"/>
          <w:noProof/>
          <w:sz w:val="22"/>
          <w:szCs w:val="22"/>
        </w:rPr>
      </w:pPr>
      <w:r>
        <w:fldChar w:fldCharType="begin"/>
      </w:r>
      <w:r>
        <w:instrText xml:space="preserve"> TOC \o "1-3" \h \z \u </w:instrText>
      </w:r>
      <w:r>
        <w:fldChar w:fldCharType="separate"/>
      </w:r>
      <w:hyperlink w:anchor="_Toc438578257" w:history="1">
        <w:r w:rsidRPr="009A3903">
          <w:rPr>
            <w:rStyle w:val="a4"/>
            <w:rFonts w:eastAsia="MS Mincho"/>
            <w:noProof/>
            <w:kern w:val="32"/>
            <w:lang w:val="x-none" w:eastAsia="x-none"/>
          </w:rPr>
          <w:t>ИЗВЕЩЕНИЕ О ЗАКУПКЕ</w:t>
        </w:r>
        <w:r>
          <w:rPr>
            <w:noProof/>
            <w:webHidden/>
          </w:rPr>
          <w:tab/>
        </w:r>
        <w:r>
          <w:rPr>
            <w:noProof/>
            <w:webHidden/>
          </w:rPr>
          <w:fldChar w:fldCharType="begin"/>
        </w:r>
        <w:r>
          <w:rPr>
            <w:noProof/>
            <w:webHidden/>
          </w:rPr>
          <w:instrText xml:space="preserve"> PAGEREF _Toc438578257 \h </w:instrText>
        </w:r>
        <w:r>
          <w:rPr>
            <w:noProof/>
            <w:webHidden/>
          </w:rPr>
        </w:r>
        <w:r>
          <w:rPr>
            <w:noProof/>
            <w:webHidden/>
          </w:rPr>
          <w:fldChar w:fldCharType="separate"/>
        </w:r>
        <w:r w:rsidR="007270B7">
          <w:rPr>
            <w:noProof/>
            <w:webHidden/>
          </w:rPr>
          <w:t>3</w:t>
        </w:r>
        <w:r>
          <w:rPr>
            <w:noProof/>
            <w:webHidden/>
          </w:rPr>
          <w:fldChar w:fldCharType="end"/>
        </w:r>
      </w:hyperlink>
    </w:p>
    <w:p w:rsidR="00915B7D" w:rsidRPr="008E3CB4" w:rsidRDefault="007270B7" w:rsidP="00915B7D">
      <w:pPr>
        <w:pStyle w:val="12"/>
        <w:tabs>
          <w:tab w:val="right" w:leader="dot" w:pos="10196"/>
        </w:tabs>
        <w:spacing w:line="360" w:lineRule="auto"/>
        <w:rPr>
          <w:rFonts w:ascii="Calibri" w:hAnsi="Calibri"/>
          <w:noProof/>
          <w:sz w:val="22"/>
          <w:szCs w:val="22"/>
        </w:rPr>
      </w:pPr>
      <w:hyperlink w:anchor="_Toc438578258" w:history="1">
        <w:r w:rsidR="00915B7D" w:rsidRPr="009A3903">
          <w:rPr>
            <w:rStyle w:val="a4"/>
            <w:rFonts w:eastAsia="MS Mincho"/>
            <w:noProof/>
            <w:kern w:val="32"/>
            <w:lang w:eastAsia="x-none"/>
          </w:rPr>
          <w:t>ДОКУМЕНТАЦИЯ О ЗАКУПКЕ</w:t>
        </w:r>
        <w:r w:rsidR="00915B7D">
          <w:rPr>
            <w:noProof/>
            <w:webHidden/>
          </w:rPr>
          <w:tab/>
        </w:r>
        <w:r w:rsidR="00915B7D">
          <w:rPr>
            <w:noProof/>
            <w:webHidden/>
          </w:rPr>
          <w:fldChar w:fldCharType="begin"/>
        </w:r>
        <w:r w:rsidR="00915B7D">
          <w:rPr>
            <w:noProof/>
            <w:webHidden/>
          </w:rPr>
          <w:instrText xml:space="preserve"> PAGEREF _Toc438578258 \h </w:instrText>
        </w:r>
        <w:r w:rsidR="00915B7D">
          <w:rPr>
            <w:noProof/>
            <w:webHidden/>
          </w:rPr>
        </w:r>
        <w:r w:rsidR="00915B7D">
          <w:rPr>
            <w:noProof/>
            <w:webHidden/>
          </w:rPr>
          <w:fldChar w:fldCharType="separate"/>
        </w:r>
        <w:r>
          <w:rPr>
            <w:noProof/>
            <w:webHidden/>
          </w:rPr>
          <w:t>5</w:t>
        </w:r>
        <w:r w:rsidR="00915B7D">
          <w:rPr>
            <w:noProof/>
            <w:webHidden/>
          </w:rPr>
          <w:fldChar w:fldCharType="end"/>
        </w:r>
      </w:hyperlink>
    </w:p>
    <w:p w:rsidR="00915B7D" w:rsidRPr="008E3CB4" w:rsidRDefault="007270B7" w:rsidP="00915B7D">
      <w:pPr>
        <w:pStyle w:val="12"/>
        <w:tabs>
          <w:tab w:val="right" w:leader="dot" w:pos="10196"/>
        </w:tabs>
        <w:spacing w:line="360" w:lineRule="auto"/>
        <w:rPr>
          <w:rFonts w:ascii="Calibri" w:hAnsi="Calibri"/>
          <w:noProof/>
          <w:sz w:val="22"/>
          <w:szCs w:val="22"/>
        </w:rPr>
      </w:pPr>
      <w:hyperlink w:anchor="_Toc438578259" w:history="1">
        <w:r w:rsidR="00915B7D" w:rsidRPr="009A3903">
          <w:rPr>
            <w:rStyle w:val="a4"/>
            <w:rFonts w:eastAsia="MS Mincho"/>
            <w:noProof/>
            <w:kern w:val="32"/>
            <w:lang w:val="x-none" w:eastAsia="x-none"/>
          </w:rPr>
          <w:t>РАЗДЕЛ I. ТЕРМИНЫ И ОПРЕДЕЛЕНИЯ</w:t>
        </w:r>
        <w:r w:rsidR="00915B7D">
          <w:rPr>
            <w:noProof/>
            <w:webHidden/>
          </w:rPr>
          <w:tab/>
        </w:r>
        <w:r w:rsidR="00915B7D">
          <w:rPr>
            <w:noProof/>
            <w:webHidden/>
          </w:rPr>
          <w:fldChar w:fldCharType="begin"/>
        </w:r>
        <w:r w:rsidR="00915B7D">
          <w:rPr>
            <w:noProof/>
            <w:webHidden/>
          </w:rPr>
          <w:instrText xml:space="preserve"> PAGEREF _Toc438578259 \h </w:instrText>
        </w:r>
        <w:r w:rsidR="00915B7D">
          <w:rPr>
            <w:noProof/>
            <w:webHidden/>
          </w:rPr>
        </w:r>
        <w:r w:rsidR="00915B7D">
          <w:rPr>
            <w:noProof/>
            <w:webHidden/>
          </w:rPr>
          <w:fldChar w:fldCharType="separate"/>
        </w:r>
        <w:r>
          <w:rPr>
            <w:noProof/>
            <w:webHidden/>
          </w:rPr>
          <w:t>5</w:t>
        </w:r>
        <w:r w:rsidR="00915B7D">
          <w:rPr>
            <w:noProof/>
            <w:webHidden/>
          </w:rPr>
          <w:fldChar w:fldCharType="end"/>
        </w:r>
      </w:hyperlink>
    </w:p>
    <w:p w:rsidR="00915B7D" w:rsidRPr="008E3CB4" w:rsidRDefault="007270B7" w:rsidP="00915B7D">
      <w:pPr>
        <w:pStyle w:val="12"/>
        <w:tabs>
          <w:tab w:val="right" w:leader="dot" w:pos="10196"/>
        </w:tabs>
        <w:spacing w:line="360" w:lineRule="auto"/>
        <w:rPr>
          <w:rFonts w:ascii="Calibri" w:hAnsi="Calibri"/>
          <w:noProof/>
          <w:sz w:val="22"/>
          <w:szCs w:val="22"/>
        </w:rPr>
      </w:pPr>
      <w:hyperlink w:anchor="_Toc438578260" w:history="1">
        <w:r w:rsidR="00915B7D" w:rsidRPr="009A3903">
          <w:rPr>
            <w:rStyle w:val="a4"/>
            <w:rFonts w:eastAsia="MS Mincho"/>
            <w:noProof/>
            <w:kern w:val="32"/>
            <w:lang w:val="x-none" w:eastAsia="x-none"/>
          </w:rPr>
          <w:t xml:space="preserve">РАЗДЕЛ II. </w:t>
        </w:r>
        <w:r w:rsidR="00915B7D" w:rsidRPr="009A3903">
          <w:rPr>
            <w:rStyle w:val="a4"/>
            <w:rFonts w:eastAsia="MS Mincho"/>
            <w:noProof/>
            <w:kern w:val="32"/>
            <w:lang w:eastAsia="x-none"/>
          </w:rPr>
          <w:t>ИНФОРМАЦИОННАЯ КАРТА</w:t>
        </w:r>
        <w:r w:rsidR="00915B7D">
          <w:rPr>
            <w:noProof/>
            <w:webHidden/>
          </w:rPr>
          <w:tab/>
        </w:r>
        <w:r w:rsidR="00915B7D">
          <w:rPr>
            <w:noProof/>
            <w:webHidden/>
          </w:rPr>
          <w:fldChar w:fldCharType="begin"/>
        </w:r>
        <w:r w:rsidR="00915B7D">
          <w:rPr>
            <w:noProof/>
            <w:webHidden/>
          </w:rPr>
          <w:instrText xml:space="preserve"> PAGEREF _Toc438578260 \h </w:instrText>
        </w:r>
        <w:r w:rsidR="00915B7D">
          <w:rPr>
            <w:noProof/>
            <w:webHidden/>
          </w:rPr>
        </w:r>
        <w:r w:rsidR="00915B7D">
          <w:rPr>
            <w:noProof/>
            <w:webHidden/>
          </w:rPr>
          <w:fldChar w:fldCharType="separate"/>
        </w:r>
        <w:r>
          <w:rPr>
            <w:noProof/>
            <w:webHidden/>
          </w:rPr>
          <w:t>6</w:t>
        </w:r>
        <w:r w:rsidR="00915B7D">
          <w:rPr>
            <w:noProof/>
            <w:webHidden/>
          </w:rPr>
          <w:fldChar w:fldCharType="end"/>
        </w:r>
      </w:hyperlink>
    </w:p>
    <w:p w:rsidR="00915B7D" w:rsidRPr="008E3CB4" w:rsidRDefault="007270B7" w:rsidP="00915B7D">
      <w:pPr>
        <w:pStyle w:val="2"/>
        <w:numPr>
          <w:ilvl w:val="0"/>
          <w:numId w:val="0"/>
        </w:numPr>
        <w:spacing w:line="360" w:lineRule="auto"/>
        <w:ind w:left="240"/>
        <w:rPr>
          <w:rFonts w:ascii="Calibri" w:eastAsia="Times New Roman" w:hAnsi="Calibri"/>
          <w:b w:val="0"/>
          <w:i w:val="0"/>
          <w:iCs w:val="0"/>
          <w:sz w:val="22"/>
          <w:szCs w:val="22"/>
          <w:lang w:val="ru-RU" w:eastAsia="ru-RU"/>
        </w:rPr>
      </w:pPr>
      <w:hyperlink w:anchor="_Toc438578261" w:history="1">
        <w:r w:rsidR="00915B7D" w:rsidRPr="009A3903">
          <w:rPr>
            <w:rStyle w:val="a4"/>
          </w:rPr>
          <w:t>2.1. Общие сведения о закупке</w:t>
        </w:r>
        <w:r w:rsidR="00915B7D">
          <w:rPr>
            <w:webHidden/>
          </w:rPr>
          <w:tab/>
        </w:r>
        <w:r w:rsidR="00915B7D">
          <w:rPr>
            <w:webHidden/>
          </w:rPr>
          <w:fldChar w:fldCharType="begin"/>
        </w:r>
        <w:r w:rsidR="00915B7D">
          <w:rPr>
            <w:webHidden/>
          </w:rPr>
          <w:instrText xml:space="preserve"> PAGEREF _Toc438578261 \h </w:instrText>
        </w:r>
        <w:r w:rsidR="00915B7D">
          <w:rPr>
            <w:webHidden/>
          </w:rPr>
        </w:r>
        <w:r w:rsidR="00915B7D">
          <w:rPr>
            <w:webHidden/>
          </w:rPr>
          <w:fldChar w:fldCharType="separate"/>
        </w:r>
        <w:r>
          <w:rPr>
            <w:webHidden/>
          </w:rPr>
          <w:t>6</w:t>
        </w:r>
        <w:r w:rsidR="00915B7D">
          <w:rPr>
            <w:webHidden/>
          </w:rPr>
          <w:fldChar w:fldCharType="end"/>
        </w:r>
      </w:hyperlink>
    </w:p>
    <w:p w:rsidR="00915B7D" w:rsidRPr="008E3CB4" w:rsidRDefault="007270B7" w:rsidP="00915B7D">
      <w:pPr>
        <w:pStyle w:val="2"/>
        <w:numPr>
          <w:ilvl w:val="0"/>
          <w:numId w:val="0"/>
        </w:numPr>
        <w:spacing w:line="360" w:lineRule="auto"/>
        <w:ind w:left="240"/>
        <w:rPr>
          <w:rFonts w:ascii="Calibri" w:eastAsia="Times New Roman" w:hAnsi="Calibri"/>
          <w:b w:val="0"/>
          <w:i w:val="0"/>
          <w:iCs w:val="0"/>
          <w:sz w:val="22"/>
          <w:szCs w:val="22"/>
          <w:lang w:val="ru-RU" w:eastAsia="ru-RU"/>
        </w:rPr>
      </w:pPr>
      <w:hyperlink w:anchor="_Toc438578262" w:history="1">
        <w:r w:rsidR="00915B7D" w:rsidRPr="009A3903">
          <w:rPr>
            <w:rStyle w:val="a4"/>
          </w:rPr>
          <w:t>2.2. Документы, предоставляемые Претендентом</w:t>
        </w:r>
        <w:r w:rsidR="00915B7D">
          <w:rPr>
            <w:webHidden/>
          </w:rPr>
          <w:tab/>
        </w:r>
        <w:r w:rsidR="00915B7D">
          <w:rPr>
            <w:webHidden/>
          </w:rPr>
          <w:fldChar w:fldCharType="begin"/>
        </w:r>
        <w:r w:rsidR="00915B7D">
          <w:rPr>
            <w:webHidden/>
          </w:rPr>
          <w:instrText xml:space="preserve"> PAGEREF _Toc438578262 \h </w:instrText>
        </w:r>
        <w:r w:rsidR="00915B7D">
          <w:rPr>
            <w:webHidden/>
          </w:rPr>
        </w:r>
        <w:r w:rsidR="00915B7D">
          <w:rPr>
            <w:webHidden/>
          </w:rPr>
          <w:fldChar w:fldCharType="separate"/>
        </w:r>
        <w:r>
          <w:rPr>
            <w:webHidden/>
          </w:rPr>
          <w:t>10</w:t>
        </w:r>
        <w:r w:rsidR="00915B7D">
          <w:rPr>
            <w:webHidden/>
          </w:rPr>
          <w:fldChar w:fldCharType="end"/>
        </w:r>
      </w:hyperlink>
    </w:p>
    <w:p w:rsidR="00915B7D" w:rsidRPr="008E3CB4" w:rsidRDefault="007270B7" w:rsidP="00915B7D">
      <w:pPr>
        <w:pStyle w:val="2"/>
        <w:numPr>
          <w:ilvl w:val="0"/>
          <w:numId w:val="0"/>
        </w:numPr>
        <w:spacing w:line="360" w:lineRule="auto"/>
        <w:ind w:left="240"/>
        <w:rPr>
          <w:rFonts w:ascii="Calibri" w:eastAsia="Times New Roman" w:hAnsi="Calibri"/>
          <w:b w:val="0"/>
          <w:i w:val="0"/>
          <w:iCs w:val="0"/>
          <w:sz w:val="22"/>
          <w:szCs w:val="22"/>
          <w:lang w:val="ru-RU" w:eastAsia="ru-RU"/>
        </w:rPr>
      </w:pPr>
      <w:hyperlink w:anchor="_Toc438578263" w:history="1">
        <w:r w:rsidR="00915B7D" w:rsidRPr="009A3903">
          <w:rPr>
            <w:rStyle w:val="a4"/>
          </w:rPr>
          <w:t>2.3. Условия заключения и исполнения договора</w:t>
        </w:r>
        <w:r w:rsidR="00915B7D">
          <w:rPr>
            <w:webHidden/>
          </w:rPr>
          <w:tab/>
        </w:r>
        <w:r w:rsidR="00915B7D">
          <w:rPr>
            <w:webHidden/>
          </w:rPr>
          <w:fldChar w:fldCharType="begin"/>
        </w:r>
        <w:r w:rsidR="00915B7D">
          <w:rPr>
            <w:webHidden/>
          </w:rPr>
          <w:instrText xml:space="preserve"> PAGEREF _Toc438578263 \h </w:instrText>
        </w:r>
        <w:r w:rsidR="00915B7D">
          <w:rPr>
            <w:webHidden/>
          </w:rPr>
        </w:r>
        <w:r w:rsidR="00915B7D">
          <w:rPr>
            <w:webHidden/>
          </w:rPr>
          <w:fldChar w:fldCharType="separate"/>
        </w:r>
        <w:r>
          <w:rPr>
            <w:webHidden/>
          </w:rPr>
          <w:t>12</w:t>
        </w:r>
        <w:r w:rsidR="00915B7D">
          <w:rPr>
            <w:webHidden/>
          </w:rPr>
          <w:fldChar w:fldCharType="end"/>
        </w:r>
      </w:hyperlink>
    </w:p>
    <w:p w:rsidR="00915B7D" w:rsidRPr="008E3CB4" w:rsidRDefault="007270B7" w:rsidP="00CE01F6">
      <w:pPr>
        <w:pStyle w:val="12"/>
        <w:tabs>
          <w:tab w:val="right" w:leader="dot" w:pos="10196"/>
        </w:tabs>
        <w:spacing w:line="360" w:lineRule="auto"/>
        <w:rPr>
          <w:rFonts w:ascii="Calibri" w:hAnsi="Calibri"/>
          <w:noProof/>
          <w:sz w:val="22"/>
          <w:szCs w:val="22"/>
        </w:rPr>
      </w:pPr>
      <w:hyperlink w:anchor="_Toc438578264" w:history="1">
        <w:r w:rsidR="00915B7D" w:rsidRPr="009A3903">
          <w:rPr>
            <w:rStyle w:val="a4"/>
            <w:rFonts w:eastAsia="MS Mincho"/>
            <w:noProof/>
            <w:kern w:val="32"/>
            <w:lang w:val="x-none" w:eastAsia="x-none"/>
          </w:rPr>
          <w:t>ФОРМА</w:t>
        </w:r>
        <w:r w:rsidR="00915B7D" w:rsidRPr="009A3903">
          <w:rPr>
            <w:rStyle w:val="a4"/>
            <w:rFonts w:eastAsia="MS Mincho"/>
            <w:noProof/>
            <w:kern w:val="32"/>
            <w:lang w:eastAsia="x-none"/>
          </w:rPr>
          <w:t xml:space="preserve"> № 1</w:t>
        </w:r>
        <w:r w:rsidR="00915B7D" w:rsidRPr="009A3903">
          <w:rPr>
            <w:rStyle w:val="a4"/>
            <w:rFonts w:eastAsia="MS Mincho"/>
            <w:noProof/>
            <w:kern w:val="32"/>
            <w:lang w:val="x-none" w:eastAsia="x-none"/>
          </w:rPr>
          <w:t xml:space="preserve"> </w:t>
        </w:r>
        <w:r w:rsidR="00915B7D" w:rsidRPr="009A3903">
          <w:rPr>
            <w:rStyle w:val="a4"/>
            <w:rFonts w:eastAsia="MS Mincho"/>
            <w:noProof/>
            <w:kern w:val="32"/>
            <w:lang w:eastAsia="x-none"/>
          </w:rPr>
          <w:t>ДЛЯ ПРЕДОСТАВЛЕНИЯ ИНФОРМАЦИИ РАСКРЫВАЮЩЕЙ ИНФОРМАЦИЮ В ОТНОШЕНИИ</w:t>
        </w:r>
        <w:r w:rsidR="00915B7D" w:rsidRPr="009A3903">
          <w:rPr>
            <w:rStyle w:val="a4"/>
            <w:rFonts w:eastAsia="MS Mincho"/>
            <w:noProof/>
            <w:kern w:val="32"/>
            <w:lang w:val="x-none" w:eastAsia="x-none"/>
          </w:rPr>
          <w:t xml:space="preserve"> </w:t>
        </w:r>
        <w:r w:rsidR="00915B7D" w:rsidRPr="009A3903">
          <w:rPr>
            <w:rStyle w:val="a4"/>
            <w:rFonts w:eastAsia="MS Mincho"/>
            <w:noProof/>
            <w:kern w:val="32"/>
            <w:lang w:eastAsia="x-none"/>
          </w:rPr>
          <w:t>ВСЕЙ ЦЕПОЧКИ</w:t>
        </w:r>
        <w:r w:rsidR="00915B7D" w:rsidRPr="009A3903">
          <w:rPr>
            <w:rStyle w:val="a4"/>
            <w:rFonts w:eastAsia="MS Mincho"/>
            <w:noProof/>
            <w:kern w:val="32"/>
            <w:lang w:val="x-none" w:eastAsia="x-none"/>
          </w:rPr>
          <w:t xml:space="preserve"> </w:t>
        </w:r>
        <w:r w:rsidR="00915B7D" w:rsidRPr="009A3903">
          <w:rPr>
            <w:rStyle w:val="a4"/>
            <w:rFonts w:eastAsia="MS Mincho"/>
            <w:noProof/>
            <w:kern w:val="32"/>
            <w:lang w:eastAsia="x-none"/>
          </w:rPr>
          <w:t>СОБСТВЕННИКОВ ПРЕТЕНДЕНТА</w:t>
        </w:r>
        <w:r w:rsidR="00915B7D" w:rsidRPr="009A3903">
          <w:rPr>
            <w:rStyle w:val="a4"/>
            <w:rFonts w:eastAsia="MS Mincho"/>
            <w:noProof/>
            <w:kern w:val="32"/>
            <w:lang w:val="x-none" w:eastAsia="x-none"/>
          </w:rPr>
          <w:t xml:space="preserve">, </w:t>
        </w:r>
        <w:r w:rsidR="00915B7D" w:rsidRPr="009A3903">
          <w:rPr>
            <w:rStyle w:val="a4"/>
            <w:rFonts w:eastAsia="MS Mincho"/>
            <w:noProof/>
            <w:kern w:val="32"/>
            <w:lang w:eastAsia="x-none"/>
          </w:rPr>
          <w:t xml:space="preserve">ВКЛЮЧАЯ БЕНЕФИЦИАРОВ </w:t>
        </w:r>
        <w:r w:rsidR="00915B7D" w:rsidRPr="009A3903">
          <w:rPr>
            <w:rStyle w:val="a4"/>
            <w:rFonts w:eastAsia="MS Mincho"/>
            <w:noProof/>
            <w:kern w:val="32"/>
            <w:lang w:val="x-none" w:eastAsia="x-none"/>
          </w:rPr>
          <w:t>(</w:t>
        </w:r>
        <w:r w:rsidR="00915B7D" w:rsidRPr="009A3903">
          <w:rPr>
            <w:rStyle w:val="a4"/>
            <w:rFonts w:eastAsia="MS Mincho"/>
            <w:noProof/>
            <w:kern w:val="32"/>
            <w:lang w:eastAsia="x-none"/>
          </w:rPr>
          <w:t>В ТОМ ЧИСЛЕ КОНЕЧНЫХ)</w:t>
        </w:r>
        <w:r w:rsidR="00915B7D">
          <w:rPr>
            <w:noProof/>
            <w:webHidden/>
          </w:rPr>
          <w:tab/>
        </w:r>
        <w:r w:rsidR="00915B7D">
          <w:rPr>
            <w:noProof/>
            <w:webHidden/>
          </w:rPr>
          <w:fldChar w:fldCharType="begin"/>
        </w:r>
        <w:r w:rsidR="00915B7D">
          <w:rPr>
            <w:noProof/>
            <w:webHidden/>
          </w:rPr>
          <w:instrText xml:space="preserve"> PAGEREF _Toc438578264 \h </w:instrText>
        </w:r>
        <w:r w:rsidR="00915B7D">
          <w:rPr>
            <w:noProof/>
            <w:webHidden/>
          </w:rPr>
        </w:r>
        <w:r w:rsidR="00915B7D">
          <w:rPr>
            <w:noProof/>
            <w:webHidden/>
          </w:rPr>
          <w:fldChar w:fldCharType="separate"/>
        </w:r>
        <w:r>
          <w:rPr>
            <w:noProof/>
            <w:webHidden/>
          </w:rPr>
          <w:t>14</w:t>
        </w:r>
        <w:r w:rsidR="00915B7D">
          <w:rPr>
            <w:noProof/>
            <w:webHidden/>
          </w:rPr>
          <w:fldChar w:fldCharType="end"/>
        </w:r>
      </w:hyperlink>
    </w:p>
    <w:p w:rsidR="00915B7D" w:rsidRPr="008E3CB4" w:rsidRDefault="007270B7" w:rsidP="00915B7D">
      <w:pPr>
        <w:pStyle w:val="12"/>
        <w:tabs>
          <w:tab w:val="right" w:leader="dot" w:pos="10196"/>
        </w:tabs>
        <w:spacing w:line="360" w:lineRule="auto"/>
        <w:rPr>
          <w:rFonts w:ascii="Calibri" w:hAnsi="Calibri"/>
          <w:noProof/>
          <w:sz w:val="22"/>
          <w:szCs w:val="22"/>
        </w:rPr>
      </w:pPr>
      <w:hyperlink w:anchor="_Toc438578267" w:history="1">
        <w:r w:rsidR="00915B7D" w:rsidRPr="009A3903">
          <w:rPr>
            <w:rStyle w:val="a4"/>
            <w:rFonts w:eastAsia="MS Mincho"/>
            <w:noProof/>
            <w:kern w:val="32"/>
            <w:lang w:val="x-none" w:eastAsia="x-none"/>
          </w:rPr>
          <w:t>РАЗДЕЛ I</w:t>
        </w:r>
        <w:r w:rsidR="00915B7D" w:rsidRPr="009A3903">
          <w:rPr>
            <w:rStyle w:val="a4"/>
            <w:rFonts w:eastAsia="MS Mincho"/>
            <w:noProof/>
            <w:kern w:val="32"/>
            <w:lang w:val="en-US" w:eastAsia="x-none"/>
          </w:rPr>
          <w:t>II</w:t>
        </w:r>
        <w:r w:rsidR="00915B7D" w:rsidRPr="009A3903">
          <w:rPr>
            <w:rStyle w:val="a4"/>
            <w:rFonts w:eastAsia="MS Mincho"/>
            <w:noProof/>
            <w:kern w:val="32"/>
            <w:lang w:val="x-none" w:eastAsia="x-none"/>
          </w:rPr>
          <w:t>. Техническое задание</w:t>
        </w:r>
        <w:r w:rsidR="00915B7D">
          <w:rPr>
            <w:noProof/>
            <w:webHidden/>
          </w:rPr>
          <w:tab/>
        </w:r>
        <w:r w:rsidR="00915B7D">
          <w:rPr>
            <w:noProof/>
            <w:webHidden/>
          </w:rPr>
          <w:fldChar w:fldCharType="begin"/>
        </w:r>
        <w:r w:rsidR="00915B7D">
          <w:rPr>
            <w:noProof/>
            <w:webHidden/>
          </w:rPr>
          <w:instrText xml:space="preserve"> PAGEREF _Toc438578267 \h </w:instrText>
        </w:r>
        <w:r w:rsidR="00915B7D">
          <w:rPr>
            <w:noProof/>
            <w:webHidden/>
          </w:rPr>
        </w:r>
        <w:r w:rsidR="00915B7D">
          <w:rPr>
            <w:noProof/>
            <w:webHidden/>
          </w:rPr>
          <w:fldChar w:fldCharType="separate"/>
        </w:r>
        <w:r>
          <w:rPr>
            <w:noProof/>
            <w:webHidden/>
          </w:rPr>
          <w:t>15</w:t>
        </w:r>
        <w:r w:rsidR="00915B7D">
          <w:rPr>
            <w:noProof/>
            <w:webHidden/>
          </w:rPr>
          <w:fldChar w:fldCharType="end"/>
        </w:r>
      </w:hyperlink>
    </w:p>
    <w:p w:rsidR="00915B7D" w:rsidRPr="008E3CB4" w:rsidRDefault="007270B7" w:rsidP="00915B7D">
      <w:pPr>
        <w:pStyle w:val="12"/>
        <w:tabs>
          <w:tab w:val="right" w:leader="dot" w:pos="10196"/>
        </w:tabs>
        <w:spacing w:line="360" w:lineRule="auto"/>
        <w:rPr>
          <w:rFonts w:ascii="Calibri" w:hAnsi="Calibri"/>
          <w:noProof/>
          <w:sz w:val="22"/>
          <w:szCs w:val="22"/>
        </w:rPr>
      </w:pPr>
      <w:hyperlink w:anchor="_Toc438578268" w:history="1">
        <w:r w:rsidR="00915B7D" w:rsidRPr="009A3903">
          <w:rPr>
            <w:rStyle w:val="a4"/>
            <w:rFonts w:eastAsia="MS Mincho"/>
            <w:noProof/>
            <w:kern w:val="32"/>
            <w:lang w:val="x-none" w:eastAsia="x-none"/>
          </w:rPr>
          <w:t xml:space="preserve">РАЗДЕЛ </w:t>
        </w:r>
        <w:r w:rsidR="00915B7D" w:rsidRPr="009A3903">
          <w:rPr>
            <w:rStyle w:val="a4"/>
            <w:rFonts w:eastAsia="MS Mincho"/>
            <w:noProof/>
            <w:kern w:val="32"/>
            <w:lang w:val="en-US" w:eastAsia="x-none"/>
          </w:rPr>
          <w:t>I</w:t>
        </w:r>
        <w:r w:rsidR="00915B7D" w:rsidRPr="009A3903">
          <w:rPr>
            <w:rStyle w:val="a4"/>
            <w:rFonts w:eastAsia="MS Mincho"/>
            <w:noProof/>
            <w:kern w:val="32"/>
            <w:lang w:val="x-none" w:eastAsia="x-none"/>
          </w:rPr>
          <w:t>V. Проект договора</w:t>
        </w:r>
        <w:r w:rsidR="00915B7D">
          <w:rPr>
            <w:noProof/>
            <w:webHidden/>
          </w:rPr>
          <w:tab/>
        </w:r>
        <w:r w:rsidR="00915B7D">
          <w:rPr>
            <w:noProof/>
            <w:webHidden/>
          </w:rPr>
          <w:fldChar w:fldCharType="begin"/>
        </w:r>
        <w:r w:rsidR="00915B7D">
          <w:rPr>
            <w:noProof/>
            <w:webHidden/>
          </w:rPr>
          <w:instrText xml:space="preserve"> PAGEREF _Toc438578268 \h </w:instrText>
        </w:r>
        <w:r w:rsidR="00915B7D">
          <w:rPr>
            <w:noProof/>
            <w:webHidden/>
          </w:rPr>
        </w:r>
        <w:r w:rsidR="00915B7D">
          <w:rPr>
            <w:noProof/>
            <w:webHidden/>
          </w:rPr>
          <w:fldChar w:fldCharType="separate"/>
        </w:r>
        <w:r>
          <w:rPr>
            <w:noProof/>
            <w:webHidden/>
          </w:rPr>
          <w:t>16</w:t>
        </w:r>
        <w:r w:rsidR="00915B7D">
          <w:rPr>
            <w:noProof/>
            <w:webHidden/>
          </w:rPr>
          <w:fldChar w:fldCharType="end"/>
        </w:r>
      </w:hyperlink>
    </w:p>
    <w:p w:rsidR="00915B7D" w:rsidRDefault="00915B7D" w:rsidP="00915B7D">
      <w:pPr>
        <w:pStyle w:val="affb"/>
        <w:spacing w:line="360" w:lineRule="auto"/>
      </w:pPr>
      <w:r>
        <w:fldChar w:fldCharType="end"/>
      </w: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Pr="004B1C24" w:rsidRDefault="00915B7D" w:rsidP="00915B7D">
      <w:pPr>
        <w:rPr>
          <w:sz w:val="2"/>
          <w:szCs w:val="2"/>
        </w:rPr>
      </w:pPr>
      <w:r>
        <w:br w:type="page"/>
      </w:r>
    </w:p>
    <w:p w:rsidR="00915B7D" w:rsidRDefault="00915B7D" w:rsidP="00915B7D">
      <w:pPr>
        <w:pStyle w:val="1"/>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1" w:name="_Toc438578257"/>
      <w:r w:rsidRPr="00E82F20">
        <w:rPr>
          <w:rFonts w:ascii="Times New Roman" w:eastAsia="MS Mincho" w:hAnsi="Times New Roman"/>
          <w:color w:val="17365D"/>
          <w:kern w:val="32"/>
          <w:szCs w:val="24"/>
          <w:lang w:val="x-none" w:eastAsia="x-none"/>
        </w:rPr>
        <w:lastRenderedPageBreak/>
        <w:t>ИЗВЕЩЕНИЕ О ЗАКУПКЕ</w:t>
      </w:r>
      <w:bookmarkEnd w:id="1"/>
    </w:p>
    <w:p w:rsidR="00915B7D" w:rsidRPr="003654D6" w:rsidRDefault="00915B7D" w:rsidP="00915B7D">
      <w:pPr>
        <w:rPr>
          <w:rFonts w:eastAsia="MS Mincho"/>
          <w:sz w:val="10"/>
          <w:szCs w:val="10"/>
          <w:lang w:eastAsia="x-none"/>
        </w:rPr>
      </w:pPr>
    </w:p>
    <w:p w:rsidR="00915B7D" w:rsidRPr="00F84878" w:rsidRDefault="00915B7D" w:rsidP="00915B7D">
      <w:pPr>
        <w:ind w:firstLine="567"/>
        <w:jc w:val="both"/>
      </w:pPr>
      <w:r>
        <w:rPr>
          <w:bCs/>
        </w:rPr>
        <w:t>Публичное</w:t>
      </w:r>
      <w:r w:rsidRPr="00C942AD">
        <w:rPr>
          <w:bCs/>
        </w:rPr>
        <w:t xml:space="preserve"> акционерное общество </w:t>
      </w:r>
      <w:r w:rsidR="000115EA">
        <w:rPr>
          <w:bCs/>
        </w:rPr>
        <w:t>«Башинформсвязь»</w:t>
      </w:r>
      <w:r w:rsidRPr="00C942AD">
        <w:rPr>
          <w:bCs/>
        </w:rPr>
        <w:t xml:space="preserve"> (</w:t>
      </w:r>
      <w:r>
        <w:rPr>
          <w:bCs/>
        </w:rPr>
        <w:t>далее - П</w:t>
      </w:r>
      <w:r w:rsidRPr="00C942AD">
        <w:rPr>
          <w:bCs/>
        </w:rPr>
        <w:t>АО «</w:t>
      </w:r>
      <w:r w:rsidR="000115EA">
        <w:rPr>
          <w:bCs/>
        </w:rPr>
        <w:t>Башинформсвязь»</w:t>
      </w:r>
      <w:r>
        <w:t>,</w:t>
      </w:r>
      <w:r w:rsidRPr="00F84878">
        <w:t xml:space="preserve"> Заказчик) объявляет о проведении </w:t>
      </w:r>
      <w:r>
        <w:t xml:space="preserve">закупки способом - </w:t>
      </w:r>
      <w:r w:rsidRPr="00A368D0">
        <w:t>Открытая закупка у единственного поста</w:t>
      </w:r>
      <w:r>
        <w:t>вщика (исполнителя, подрядчика)</w:t>
      </w:r>
      <w:r w:rsidRPr="00F84878">
        <w:t xml:space="preserve"> </w:t>
      </w:r>
      <w:r w:rsidR="00475E3A">
        <w:t xml:space="preserve">на право заключения договора </w:t>
      </w:r>
      <w:r w:rsidR="000E4D41" w:rsidRPr="000E4D41">
        <w:t xml:space="preserve">на </w:t>
      </w:r>
      <w:r w:rsidR="002E4170">
        <w:rPr>
          <w:b/>
        </w:rPr>
        <w:t>о</w:t>
      </w:r>
      <w:r w:rsidR="002E4170" w:rsidRPr="003D1464">
        <w:rPr>
          <w:b/>
        </w:rPr>
        <w:t>казание услуг по доставке рекламных SMS-сообщений абонентам ПАО «Башинформсвязь»</w:t>
      </w:r>
      <w:r w:rsidRPr="00F84878">
        <w:t xml:space="preserve"> (Далее по тексту </w:t>
      </w:r>
      <w:r>
        <w:t>– закупка</w:t>
      </w:r>
      <w:r w:rsidRPr="00F84878">
        <w:t>)</w:t>
      </w:r>
      <w:r>
        <w:t>:</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915B7D" w:rsidRPr="004A6E26" w:rsidTr="00907BCE">
        <w:trPr>
          <w:trHeight w:val="897"/>
        </w:trPr>
        <w:tc>
          <w:tcPr>
            <w:tcW w:w="2694" w:type="dxa"/>
            <w:tcBorders>
              <w:bottom w:val="single" w:sz="4" w:space="0" w:color="auto"/>
            </w:tcBorders>
            <w:shd w:val="clear" w:color="auto" w:fill="F2F2F2"/>
            <w:vAlign w:val="center"/>
          </w:tcPr>
          <w:p w:rsidR="00915B7D" w:rsidRPr="00F84878" w:rsidRDefault="00915B7D" w:rsidP="00907BCE">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w:t>
            </w:r>
            <w:r w:rsidRPr="00D257F4">
              <w:rPr>
                <w:b/>
                <w:bCs/>
              </w:rPr>
              <w:t>(филиала Заказчика)</w:t>
            </w:r>
          </w:p>
        </w:tc>
        <w:tc>
          <w:tcPr>
            <w:tcW w:w="8080" w:type="dxa"/>
            <w:tcBorders>
              <w:bottom w:val="single" w:sz="4" w:space="0" w:color="auto"/>
            </w:tcBorders>
            <w:shd w:val="clear" w:color="auto" w:fill="auto"/>
            <w:vAlign w:val="center"/>
          </w:tcPr>
          <w:p w:rsidR="00915B7D" w:rsidRPr="004453E3" w:rsidRDefault="00C65123" w:rsidP="00907BCE">
            <w:pPr>
              <w:pStyle w:val="Default"/>
              <w:jc w:val="both"/>
              <w:rPr>
                <w:bCs/>
                <w:i/>
                <w:color w:val="FF0000"/>
              </w:rPr>
            </w:pPr>
            <w:r>
              <w:rPr>
                <w:bCs/>
              </w:rPr>
              <w:t>Публичное акционерное общество</w:t>
            </w:r>
            <w:r w:rsidR="00915B7D" w:rsidRPr="00F84878">
              <w:rPr>
                <w:bCs/>
              </w:rPr>
              <w:t xml:space="preserve"> «</w:t>
            </w:r>
            <w:r>
              <w:rPr>
                <w:bCs/>
              </w:rPr>
              <w:t>Башинформсвязь</w:t>
            </w:r>
            <w:r w:rsidR="00915B7D" w:rsidRPr="00F84878">
              <w:rPr>
                <w:bCs/>
              </w:rPr>
              <w:t>» (</w:t>
            </w:r>
            <w:r w:rsidR="00915B7D">
              <w:rPr>
                <w:bCs/>
              </w:rPr>
              <w:t>П</w:t>
            </w:r>
            <w:r w:rsidR="00915B7D" w:rsidRPr="00F84878">
              <w:rPr>
                <w:bCs/>
              </w:rPr>
              <w:t>АО «</w:t>
            </w:r>
            <w:r>
              <w:rPr>
                <w:bCs/>
              </w:rPr>
              <w:t>Башинформсвязь»)</w:t>
            </w:r>
          </w:p>
          <w:p w:rsidR="00915B7D" w:rsidRPr="004453E3" w:rsidRDefault="00915B7D" w:rsidP="00907BCE">
            <w:pPr>
              <w:pStyle w:val="Default"/>
              <w:jc w:val="both"/>
              <w:rPr>
                <w:bCs/>
                <w:sz w:val="10"/>
                <w:szCs w:val="10"/>
              </w:rPr>
            </w:pPr>
          </w:p>
          <w:p w:rsidR="00915B7D" w:rsidRPr="00F84878" w:rsidRDefault="00915B7D" w:rsidP="00907BCE">
            <w:pPr>
              <w:pStyle w:val="Default"/>
              <w:jc w:val="both"/>
              <w:rPr>
                <w:bCs/>
              </w:rPr>
            </w:pPr>
            <w:r w:rsidRPr="00F84878">
              <w:rPr>
                <w:bCs/>
              </w:rPr>
              <w:t xml:space="preserve">Место нахождения: </w:t>
            </w:r>
            <w:r w:rsidR="00E3384F">
              <w:rPr>
                <w:bCs/>
              </w:rPr>
              <w:t>450077</w:t>
            </w:r>
            <w:r w:rsidR="00BD1D49">
              <w:rPr>
                <w:bCs/>
              </w:rPr>
              <w:t xml:space="preserve">, Республика Башкортостан, г. Уфа, ул. </w:t>
            </w:r>
            <w:r w:rsidR="00E3384F">
              <w:rPr>
                <w:bCs/>
              </w:rPr>
              <w:t>Ленина, д. 30</w:t>
            </w:r>
          </w:p>
          <w:p w:rsidR="00915B7D" w:rsidRPr="00F84878" w:rsidRDefault="00915B7D" w:rsidP="00907BCE">
            <w:pPr>
              <w:pStyle w:val="Default"/>
              <w:jc w:val="both"/>
              <w:rPr>
                <w:bCs/>
              </w:rPr>
            </w:pPr>
            <w:r w:rsidRPr="00F84878">
              <w:rPr>
                <w:bCs/>
              </w:rPr>
              <w:t xml:space="preserve">Почтовый адрес: </w:t>
            </w:r>
            <w:r w:rsidR="00E3384F">
              <w:rPr>
                <w:bCs/>
              </w:rPr>
              <w:t>450077, Республика Башкортостан, г. Уфа, ул. Ленина, д. 30</w:t>
            </w:r>
          </w:p>
          <w:p w:rsidR="00915B7D" w:rsidRPr="003654D6" w:rsidRDefault="00915B7D" w:rsidP="00907BCE">
            <w:pPr>
              <w:pStyle w:val="Default"/>
              <w:jc w:val="both"/>
              <w:rPr>
                <w:bCs/>
                <w:sz w:val="8"/>
                <w:szCs w:val="8"/>
              </w:rPr>
            </w:pPr>
          </w:p>
          <w:p w:rsidR="00915B7D" w:rsidRPr="00F84878" w:rsidRDefault="00915B7D" w:rsidP="00907BCE">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rsidRPr="00D257F4">
              <w:rPr>
                <w:bCs/>
              </w:rPr>
              <w:t>Открыт</w:t>
            </w:r>
            <w:r>
              <w:rPr>
                <w:bCs/>
              </w:rPr>
              <w:t>ой</w:t>
            </w:r>
            <w:r w:rsidRPr="00D257F4">
              <w:rPr>
                <w:bCs/>
              </w:rPr>
              <w:t xml:space="preserve"> закупк</w:t>
            </w:r>
            <w:r>
              <w:rPr>
                <w:bCs/>
              </w:rPr>
              <w:t>и</w:t>
            </w:r>
            <w:r w:rsidRPr="00D257F4">
              <w:rPr>
                <w:bCs/>
              </w:rPr>
              <w:t xml:space="preserve"> у единственного поставщика (исполнителя, подрядчика</w:t>
            </w:r>
            <w:r>
              <w:rPr>
                <w:bCs/>
              </w:rPr>
              <w:t>)</w:t>
            </w:r>
            <w:r w:rsidRPr="00F84878">
              <w:rPr>
                <w:bCs/>
              </w:rPr>
              <w:t>:</w:t>
            </w:r>
          </w:p>
          <w:p w:rsidR="002F3EF2" w:rsidRPr="0053230E" w:rsidRDefault="002F3EF2" w:rsidP="002F3EF2">
            <w:pPr>
              <w:autoSpaceDE w:val="0"/>
              <w:autoSpaceDN w:val="0"/>
              <w:adjustRightInd w:val="0"/>
              <w:rPr>
                <w:rFonts w:eastAsia="Calibri"/>
                <w:bCs/>
                <w:color w:val="000000"/>
              </w:rPr>
            </w:pPr>
            <w:r w:rsidRPr="0053230E">
              <w:rPr>
                <w:rFonts w:eastAsia="Calibri"/>
                <w:bCs/>
                <w:color w:val="000000"/>
              </w:rPr>
              <w:t>Резяпова Адэля Геннадьевна</w:t>
            </w:r>
          </w:p>
          <w:p w:rsidR="002F3EF2" w:rsidRPr="001C5A0E" w:rsidRDefault="002F3EF2" w:rsidP="002F3EF2">
            <w:pPr>
              <w:autoSpaceDE w:val="0"/>
              <w:autoSpaceDN w:val="0"/>
              <w:adjustRightInd w:val="0"/>
              <w:jc w:val="both"/>
              <w:rPr>
                <w:rFonts w:eastAsia="Calibri"/>
                <w:bCs/>
                <w:color w:val="0000FF"/>
                <w:u w:val="single"/>
              </w:rPr>
            </w:pPr>
            <w:r w:rsidRPr="0053230E">
              <w:rPr>
                <w:rFonts w:eastAsia="Calibri"/>
                <w:bCs/>
                <w:color w:val="000000"/>
              </w:rPr>
              <w:t>тел</w:t>
            </w:r>
            <w:r w:rsidRPr="001C5A0E">
              <w:rPr>
                <w:rFonts w:eastAsia="Calibri"/>
                <w:bCs/>
                <w:color w:val="000000"/>
              </w:rPr>
              <w:t xml:space="preserve">. + 7 (347) 2215992, </w:t>
            </w:r>
            <w:r w:rsidRPr="0053230E">
              <w:rPr>
                <w:rFonts w:eastAsia="Calibri"/>
                <w:bCs/>
                <w:color w:val="000000"/>
                <w:lang w:val="en-US"/>
              </w:rPr>
              <w:t>e</w:t>
            </w:r>
            <w:r w:rsidRPr="001C5A0E">
              <w:rPr>
                <w:rFonts w:eastAsia="Calibri"/>
                <w:bCs/>
                <w:color w:val="000000"/>
              </w:rPr>
              <w:t>-</w:t>
            </w:r>
            <w:r w:rsidRPr="0053230E">
              <w:rPr>
                <w:rFonts w:eastAsia="Calibri"/>
                <w:bCs/>
                <w:color w:val="000000"/>
                <w:lang w:val="en-US"/>
              </w:rPr>
              <w:t>mail</w:t>
            </w:r>
            <w:r w:rsidRPr="001C5A0E">
              <w:rPr>
                <w:rFonts w:eastAsia="Calibri"/>
                <w:bCs/>
                <w:color w:val="000000"/>
              </w:rPr>
              <w:t>:</w:t>
            </w:r>
            <w:hyperlink r:id="rId13" w:history="1">
              <w:r w:rsidRPr="001C5A0E">
                <w:rPr>
                  <w:rFonts w:eastAsia="Calibri"/>
                  <w:bCs/>
                  <w:color w:val="0000FF"/>
                  <w:u w:val="single"/>
                </w:rPr>
                <w:t xml:space="preserve"> </w:t>
              </w:r>
              <w:r w:rsidRPr="0053230E">
                <w:rPr>
                  <w:rFonts w:eastAsia="Calibri"/>
                  <w:bCs/>
                  <w:color w:val="0000FF"/>
                  <w:u w:val="single"/>
                  <w:lang w:val="en-US"/>
                </w:rPr>
                <w:t>a</w:t>
              </w:r>
              <w:r w:rsidRPr="001C5A0E">
                <w:rPr>
                  <w:rFonts w:eastAsia="Calibri"/>
                  <w:bCs/>
                  <w:color w:val="0000FF"/>
                  <w:u w:val="single"/>
                </w:rPr>
                <w:t>.</w:t>
              </w:r>
              <w:r w:rsidRPr="0053230E">
                <w:rPr>
                  <w:rFonts w:eastAsia="Calibri"/>
                  <w:bCs/>
                  <w:color w:val="0000FF"/>
                  <w:u w:val="single"/>
                  <w:lang w:val="en-US"/>
                </w:rPr>
                <w:t>rezyapova</w:t>
              </w:r>
              <w:r w:rsidRPr="001C5A0E">
                <w:rPr>
                  <w:rFonts w:eastAsia="Calibri"/>
                  <w:bCs/>
                  <w:color w:val="0000FF"/>
                  <w:u w:val="single"/>
                </w:rPr>
                <w:t>@</w:t>
              </w:r>
              <w:r w:rsidRPr="0053230E">
                <w:rPr>
                  <w:rFonts w:eastAsia="Calibri"/>
                  <w:bCs/>
                  <w:color w:val="0000FF"/>
                  <w:u w:val="single"/>
                  <w:lang w:val="en-US"/>
                </w:rPr>
                <w:t>bashtel</w:t>
              </w:r>
              <w:r w:rsidRPr="001C5A0E">
                <w:rPr>
                  <w:rFonts w:eastAsia="Calibri"/>
                  <w:bCs/>
                  <w:color w:val="0000FF"/>
                  <w:u w:val="single"/>
                </w:rPr>
                <w:t>.</w:t>
              </w:r>
              <w:r w:rsidRPr="0053230E">
                <w:rPr>
                  <w:rFonts w:eastAsia="Calibri"/>
                  <w:bCs/>
                  <w:color w:val="0000FF"/>
                  <w:u w:val="single"/>
                  <w:lang w:val="en-US"/>
                </w:rPr>
                <w:t>ru</w:t>
              </w:r>
              <w:r w:rsidRPr="001C5A0E">
                <w:rPr>
                  <w:rFonts w:eastAsia="Calibri"/>
                  <w:bCs/>
                  <w:color w:val="0000FF"/>
                  <w:u w:val="single"/>
                </w:rPr>
                <w:t xml:space="preserve"> </w:t>
              </w:r>
            </w:hyperlink>
          </w:p>
          <w:p w:rsidR="0073335D" w:rsidRPr="00C31113" w:rsidRDefault="0073335D" w:rsidP="00A47819">
            <w:pPr>
              <w:autoSpaceDE w:val="0"/>
              <w:autoSpaceDN w:val="0"/>
              <w:adjustRightInd w:val="0"/>
              <w:jc w:val="both"/>
              <w:rPr>
                <w:rFonts w:eastAsia="Calibri"/>
                <w:bCs/>
                <w:color w:val="0000FF"/>
                <w:u w:val="single"/>
              </w:rPr>
            </w:pPr>
          </w:p>
          <w:p w:rsidR="0073335D" w:rsidRPr="00476D4C" w:rsidRDefault="0073335D" w:rsidP="0073335D">
            <w:pPr>
              <w:pStyle w:val="Default"/>
              <w:rPr>
                <w:bCs/>
              </w:rPr>
            </w:pPr>
            <w:r w:rsidRPr="00476D4C">
              <w:rPr>
                <w:bCs/>
              </w:rPr>
              <w:t>Ответственное лицо Заказчика по техническим вопросам проведения Открытой закупки у единственного поставщика (исполнителя, подрядчика):</w:t>
            </w:r>
          </w:p>
          <w:p w:rsidR="0073335D" w:rsidRDefault="004A6E26" w:rsidP="00A47819">
            <w:pPr>
              <w:autoSpaceDE w:val="0"/>
              <w:autoSpaceDN w:val="0"/>
              <w:adjustRightInd w:val="0"/>
              <w:jc w:val="both"/>
              <w:rPr>
                <w:rFonts w:eastAsia="Calibri"/>
                <w:bCs/>
              </w:rPr>
            </w:pPr>
            <w:r>
              <w:rPr>
                <w:rFonts w:eastAsia="Calibri"/>
                <w:bCs/>
              </w:rPr>
              <w:t>Тимирова Светлана Валерьевна</w:t>
            </w:r>
          </w:p>
          <w:p w:rsidR="00915B7D" w:rsidRPr="001E4E14" w:rsidRDefault="0073335D" w:rsidP="00CB1FA8">
            <w:pPr>
              <w:autoSpaceDE w:val="0"/>
              <w:autoSpaceDN w:val="0"/>
              <w:adjustRightInd w:val="0"/>
              <w:jc w:val="both"/>
              <w:rPr>
                <w:rFonts w:eastAsia="Calibri"/>
                <w:bCs/>
              </w:rPr>
            </w:pPr>
            <w:r w:rsidRPr="00B57D6D">
              <w:rPr>
                <w:rFonts w:eastAsia="Calibri"/>
                <w:bCs/>
                <w:color w:val="000000"/>
              </w:rPr>
              <w:t>тел</w:t>
            </w:r>
            <w:r w:rsidR="004A6E26" w:rsidRPr="001E4E14">
              <w:rPr>
                <w:rFonts w:eastAsia="Calibri"/>
                <w:bCs/>
                <w:color w:val="000000"/>
              </w:rPr>
              <w:t>. + 7 (347)</w:t>
            </w:r>
            <w:r w:rsidR="00F14718" w:rsidRPr="001E4E14">
              <w:rPr>
                <w:rFonts w:eastAsia="Calibri"/>
                <w:bCs/>
                <w:color w:val="000000"/>
              </w:rPr>
              <w:t xml:space="preserve"> </w:t>
            </w:r>
            <w:r w:rsidR="004A6E26" w:rsidRPr="001E4E14">
              <w:rPr>
                <w:rFonts w:eastAsia="Calibri"/>
                <w:bCs/>
                <w:color w:val="000000"/>
              </w:rPr>
              <w:t>2215933</w:t>
            </w:r>
            <w:r w:rsidRPr="001E4E14">
              <w:rPr>
                <w:rFonts w:eastAsia="Calibri"/>
                <w:bCs/>
                <w:color w:val="000000"/>
              </w:rPr>
              <w:t xml:space="preserve">, </w:t>
            </w:r>
            <w:r w:rsidRPr="00B57D6D">
              <w:rPr>
                <w:rFonts w:eastAsia="Calibri"/>
                <w:bCs/>
                <w:color w:val="000000"/>
                <w:lang w:val="en-US"/>
              </w:rPr>
              <w:t>e</w:t>
            </w:r>
            <w:r w:rsidRPr="001E4E14">
              <w:rPr>
                <w:rFonts w:eastAsia="Calibri"/>
                <w:bCs/>
                <w:color w:val="000000"/>
              </w:rPr>
              <w:t>-</w:t>
            </w:r>
            <w:r w:rsidRPr="00B57D6D">
              <w:rPr>
                <w:rFonts w:eastAsia="Calibri"/>
                <w:bCs/>
                <w:color w:val="000000"/>
                <w:lang w:val="en-US"/>
              </w:rPr>
              <w:t>mail</w:t>
            </w:r>
            <w:r w:rsidRPr="001E4E14">
              <w:rPr>
                <w:rFonts w:eastAsia="Calibri"/>
                <w:bCs/>
                <w:color w:val="000000"/>
              </w:rPr>
              <w:t xml:space="preserve">: </w:t>
            </w:r>
            <w:hyperlink r:id="rId14" w:history="1">
              <w:r w:rsidR="004A6E26" w:rsidRPr="00FE16E1">
                <w:rPr>
                  <w:rStyle w:val="a4"/>
                  <w:lang w:val="en-US"/>
                </w:rPr>
                <w:t>s</w:t>
              </w:r>
              <w:r w:rsidR="004A6E26" w:rsidRPr="001E4E14">
                <w:rPr>
                  <w:rStyle w:val="a4"/>
                </w:rPr>
                <w:t>.</w:t>
              </w:r>
              <w:r w:rsidR="004A6E26" w:rsidRPr="00FE16E1">
                <w:rPr>
                  <w:rStyle w:val="a4"/>
                  <w:lang w:val="en-US"/>
                </w:rPr>
                <w:t>timirova</w:t>
              </w:r>
              <w:r w:rsidR="004A6E26" w:rsidRPr="001E4E14">
                <w:rPr>
                  <w:rStyle w:val="a4"/>
                </w:rPr>
                <w:t>@</w:t>
              </w:r>
              <w:r w:rsidR="004A6E26" w:rsidRPr="00FE16E1">
                <w:rPr>
                  <w:rStyle w:val="a4"/>
                  <w:lang w:val="en-US"/>
                </w:rPr>
                <w:t>bashtel</w:t>
              </w:r>
              <w:r w:rsidR="004A6E26" w:rsidRPr="001E4E14">
                <w:rPr>
                  <w:rStyle w:val="a4"/>
                </w:rPr>
                <w:t>.</w:t>
              </w:r>
              <w:proofErr w:type="spellStart"/>
              <w:r w:rsidR="004A6E26" w:rsidRPr="00FE16E1">
                <w:rPr>
                  <w:rStyle w:val="a4"/>
                  <w:lang w:val="en-US"/>
                </w:rPr>
                <w:t>ru</w:t>
              </w:r>
              <w:proofErr w:type="spellEnd"/>
            </w:hyperlink>
            <w:r w:rsidR="004A6E26" w:rsidRPr="001E4E14">
              <w:t xml:space="preserve"> </w:t>
            </w:r>
          </w:p>
        </w:tc>
      </w:tr>
      <w:tr w:rsidR="00915B7D" w:rsidRPr="00041194" w:rsidTr="00907BCE">
        <w:trPr>
          <w:trHeight w:val="897"/>
        </w:trPr>
        <w:tc>
          <w:tcPr>
            <w:tcW w:w="2694" w:type="dxa"/>
            <w:tcBorders>
              <w:bottom w:val="single" w:sz="4" w:space="0" w:color="auto"/>
            </w:tcBorders>
            <w:shd w:val="clear" w:color="auto" w:fill="F2F2F2"/>
            <w:vAlign w:val="center"/>
          </w:tcPr>
          <w:p w:rsidR="00915B7D" w:rsidRDefault="00915B7D" w:rsidP="00907BCE">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915B7D" w:rsidRPr="00F84878" w:rsidRDefault="00245752" w:rsidP="00245752">
            <w:pPr>
              <w:pStyle w:val="Default"/>
              <w:jc w:val="both"/>
              <w:rPr>
                <w:bCs/>
              </w:rPr>
            </w:pPr>
            <w:r>
              <w:rPr>
                <w:bCs/>
              </w:rPr>
              <w:t>Требования н</w:t>
            </w:r>
            <w:r w:rsidR="00915B7D" w:rsidRPr="00E00762">
              <w:rPr>
                <w:bCs/>
              </w:rPr>
              <w:t>е установлен</w:t>
            </w:r>
            <w:r w:rsidR="00915B7D">
              <w:rPr>
                <w:bCs/>
              </w:rPr>
              <w:t>ы</w:t>
            </w:r>
          </w:p>
        </w:tc>
      </w:tr>
      <w:tr w:rsidR="00915B7D" w:rsidRPr="00F84878" w:rsidTr="00907BCE">
        <w:trPr>
          <w:trHeight w:val="1619"/>
        </w:trPr>
        <w:tc>
          <w:tcPr>
            <w:tcW w:w="2694" w:type="dxa"/>
            <w:shd w:val="clear" w:color="auto" w:fill="F2F2F2"/>
            <w:vAlign w:val="center"/>
          </w:tcPr>
          <w:p w:rsidR="00915B7D" w:rsidRPr="00F84878" w:rsidRDefault="00915B7D" w:rsidP="00907BCE">
            <w:pPr>
              <w:pStyle w:val="Default"/>
              <w:rPr>
                <w:b/>
                <w:iCs/>
              </w:rPr>
            </w:pPr>
            <w:r w:rsidRPr="00F84878">
              <w:rPr>
                <w:b/>
                <w:iCs/>
              </w:rPr>
              <w:t>Предмет</w:t>
            </w:r>
            <w:r w:rsidRPr="004453E3">
              <w:rPr>
                <w:b/>
                <w:iCs/>
              </w:rPr>
              <w:t xml:space="preserve"> </w:t>
            </w:r>
            <w:r w:rsidRPr="00F84878">
              <w:rPr>
                <w:b/>
                <w:iCs/>
              </w:rPr>
              <w:t>Договора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shd w:val="clear" w:color="auto" w:fill="auto"/>
            <w:vAlign w:val="center"/>
          </w:tcPr>
          <w:p w:rsidR="00915B7D" w:rsidRDefault="00915B7D" w:rsidP="00907BCE">
            <w:pPr>
              <w:pStyle w:val="Default"/>
              <w:jc w:val="both"/>
              <w:rPr>
                <w:szCs w:val="26"/>
              </w:rPr>
            </w:pPr>
            <w:r w:rsidRPr="00F84878">
              <w:rPr>
                <w:iCs/>
              </w:rPr>
              <w:t xml:space="preserve">Договор </w:t>
            </w:r>
            <w:r w:rsidR="000E4D41" w:rsidRPr="000E4D41">
              <w:t xml:space="preserve">на </w:t>
            </w:r>
            <w:r w:rsidR="002E4170">
              <w:rPr>
                <w:b/>
              </w:rPr>
              <w:t>о</w:t>
            </w:r>
            <w:r w:rsidR="002E4170" w:rsidRPr="003D1464">
              <w:rPr>
                <w:b/>
              </w:rPr>
              <w:t>казание услуг по доставке рекламных SMS-сообщений абонентам ПАО «Башинформсвязь»</w:t>
            </w:r>
          </w:p>
          <w:p w:rsidR="00CA45B1" w:rsidRPr="00F84878" w:rsidRDefault="00CA45B1" w:rsidP="00907BCE">
            <w:pPr>
              <w:pStyle w:val="Default"/>
              <w:jc w:val="both"/>
              <w:rPr>
                <w:iCs/>
              </w:rPr>
            </w:pPr>
          </w:p>
          <w:p w:rsidR="00915B7D" w:rsidRPr="00F84878" w:rsidRDefault="00915B7D" w:rsidP="00907BCE">
            <w:pPr>
              <w:autoSpaceDE w:val="0"/>
              <w:autoSpaceDN w:val="0"/>
              <w:adjustRightInd w:val="0"/>
              <w:jc w:val="both"/>
              <w:rPr>
                <w:iCs/>
              </w:rPr>
            </w:pPr>
            <w:r w:rsidRPr="00F84878">
              <w:rPr>
                <w:rFonts w:eastAsia="Calibri"/>
              </w:rPr>
              <w:t>Количество поставляемого товара, объем выполняемых работ, оказываемых услуг, о</w:t>
            </w:r>
            <w:r w:rsidRPr="00F84878">
              <w:rPr>
                <w:iCs/>
              </w:rPr>
              <w:t xml:space="preserve">пределены в </w:t>
            </w:r>
            <w:hyperlink w:anchor="_РАЗДЕЛ_IV._Техническое" w:history="1">
              <w:r w:rsidRPr="00F84878">
                <w:rPr>
                  <w:rStyle w:val="a4"/>
                  <w:iCs/>
                </w:rPr>
                <w:t>разделе I</w:t>
              </w:r>
              <w:r>
                <w:rPr>
                  <w:rStyle w:val="a4"/>
                  <w:iCs/>
                  <w:lang w:val="en-US"/>
                </w:rPr>
                <w:t>II</w:t>
              </w:r>
              <w:r w:rsidRPr="00F84878">
                <w:rPr>
                  <w:rStyle w:val="a4"/>
                  <w:iCs/>
                </w:rPr>
                <w:t xml:space="preserve"> «Техническое задание»</w:t>
              </w:r>
            </w:hyperlink>
            <w:r>
              <w:rPr>
                <w:iCs/>
                <w:color w:val="FF0000"/>
              </w:rPr>
              <w:t xml:space="preserve"> </w:t>
            </w:r>
            <w:r w:rsidRPr="00F84878">
              <w:rPr>
                <w:iCs/>
              </w:rPr>
              <w:t>Документации о закупке</w:t>
            </w:r>
          </w:p>
        </w:tc>
      </w:tr>
      <w:tr w:rsidR="00915B7D" w:rsidRPr="00F84878" w:rsidTr="00907BCE">
        <w:trPr>
          <w:trHeight w:val="1403"/>
        </w:trPr>
        <w:tc>
          <w:tcPr>
            <w:tcW w:w="2694" w:type="dxa"/>
            <w:tcBorders>
              <w:top w:val="nil"/>
              <w:bottom w:val="single" w:sz="4" w:space="0" w:color="auto"/>
            </w:tcBorders>
            <w:shd w:val="clear" w:color="auto" w:fill="F2F2F2"/>
            <w:vAlign w:val="center"/>
          </w:tcPr>
          <w:p w:rsidR="00915B7D" w:rsidRPr="00F84878" w:rsidRDefault="00915B7D" w:rsidP="00907BCE">
            <w:pPr>
              <w:pStyle w:val="Default"/>
              <w:rPr>
                <w:b/>
                <w:iCs/>
              </w:rPr>
            </w:pPr>
            <w:r>
              <w:rPr>
                <w:b/>
                <w:bCs/>
              </w:rPr>
              <w:t>М</w:t>
            </w:r>
            <w:r w:rsidRPr="00F84878">
              <w:rPr>
                <w:b/>
                <w:bCs/>
              </w:rPr>
              <w:t xml:space="preserve">есто </w:t>
            </w:r>
            <w:r w:rsidRPr="006F2077">
              <w:rPr>
                <w:b/>
                <w:bCs/>
              </w:rPr>
              <w:t>условия и сроки (периоды) поставки товара, выполнения работ, оказания услуг</w:t>
            </w:r>
          </w:p>
        </w:tc>
        <w:tc>
          <w:tcPr>
            <w:tcW w:w="8080" w:type="dxa"/>
            <w:tcBorders>
              <w:top w:val="nil"/>
              <w:bottom w:val="single" w:sz="4" w:space="0" w:color="auto"/>
            </w:tcBorders>
            <w:shd w:val="clear" w:color="auto" w:fill="auto"/>
            <w:vAlign w:val="center"/>
          </w:tcPr>
          <w:p w:rsidR="00915B7D" w:rsidRPr="00F84878" w:rsidRDefault="00915B7D" w:rsidP="00907BCE">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соответствии с проектом Договора </w:t>
            </w:r>
            <w:r>
              <w:rPr>
                <w:iCs/>
              </w:rPr>
              <w:t xml:space="preserve">                      </w:t>
            </w:r>
            <w:proofErr w:type="gramStart"/>
            <w:r>
              <w:rPr>
                <w:iCs/>
              </w:rPr>
              <w:t xml:space="preserve">   (</w:t>
            </w:r>
            <w:proofErr w:type="gramEnd"/>
            <w:r w:rsidRPr="00E2402F">
              <w:rPr>
                <w:iCs/>
              </w:rPr>
              <w:t xml:space="preserve">в </w:t>
            </w:r>
            <w:hyperlink w:anchor="_РАЗДЕЛ_V._Проект" w:history="1">
              <w:r w:rsidRPr="00E2402F">
                <w:rPr>
                  <w:rStyle w:val="a4"/>
                  <w:iCs/>
                </w:rPr>
                <w:t xml:space="preserve">разделе </w:t>
              </w:r>
              <w:r>
                <w:rPr>
                  <w:rStyle w:val="a4"/>
                  <w:iCs/>
                  <w:lang w:val="en-US"/>
                </w:rPr>
                <w:t>I</w:t>
              </w:r>
              <w:r w:rsidRPr="00E2402F">
                <w:rPr>
                  <w:rStyle w:val="a4"/>
                  <w:iCs/>
                  <w:lang w:val="en-US"/>
                </w:rPr>
                <w:t>V</w:t>
              </w:r>
              <w:r w:rsidRPr="00E2402F">
                <w:rPr>
                  <w:rStyle w:val="a4"/>
                  <w:iCs/>
                </w:rPr>
                <w:t xml:space="preserve"> «Проект договора»</w:t>
              </w:r>
            </w:hyperlink>
            <w:r>
              <w:rPr>
                <w:iCs/>
              </w:rPr>
              <w:t>)</w:t>
            </w:r>
            <w:r w:rsidRPr="00F84878">
              <w:rPr>
                <w:iCs/>
              </w:rPr>
              <w:t xml:space="preserve"> и </w:t>
            </w:r>
            <w:r>
              <w:rPr>
                <w:iCs/>
              </w:rPr>
              <w:t xml:space="preserve">Техническим заданием                                         (в </w:t>
            </w:r>
            <w:hyperlink w:anchor="_РАЗДЕЛ_IV._Техническое" w:history="1">
              <w:r w:rsidRPr="00F84878">
                <w:rPr>
                  <w:rStyle w:val="a4"/>
                  <w:iCs/>
                </w:rPr>
                <w:t>разделе I</w:t>
              </w:r>
              <w:r>
                <w:rPr>
                  <w:rStyle w:val="a4"/>
                  <w:iCs/>
                  <w:lang w:val="en-US"/>
                </w:rPr>
                <w:t>II</w:t>
              </w:r>
              <w:r w:rsidRPr="00F84878">
                <w:rPr>
                  <w:rStyle w:val="a4"/>
                  <w:iCs/>
                </w:rPr>
                <w:t>«Техническое задание»</w:t>
              </w:r>
            </w:hyperlink>
            <w:r w:rsidRPr="004453E3">
              <w:rPr>
                <w:iCs/>
                <w:color w:val="auto"/>
              </w:rPr>
              <w:t xml:space="preserve">) </w:t>
            </w:r>
            <w:r w:rsidRPr="00F84878">
              <w:rPr>
                <w:iCs/>
              </w:rPr>
              <w:t>Документации</w:t>
            </w:r>
            <w:r>
              <w:rPr>
                <w:iCs/>
              </w:rPr>
              <w:t xml:space="preserve"> о закупке</w:t>
            </w:r>
          </w:p>
          <w:p w:rsidR="00915B7D" w:rsidRPr="00F84878" w:rsidRDefault="00915B7D" w:rsidP="00907BCE">
            <w:pPr>
              <w:pStyle w:val="Default"/>
              <w:jc w:val="both"/>
              <w:rPr>
                <w:iCs/>
              </w:rPr>
            </w:pPr>
          </w:p>
        </w:tc>
      </w:tr>
      <w:tr w:rsidR="00915B7D" w:rsidRPr="00F84878" w:rsidTr="00907BCE">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915B7D" w:rsidRPr="00F84878" w:rsidRDefault="00915B7D" w:rsidP="00907BCE">
            <w:pPr>
              <w:pStyle w:val="Default"/>
              <w:rPr>
                <w:b/>
                <w:bCs/>
              </w:rPr>
            </w:pPr>
            <w:r w:rsidRPr="00F84878">
              <w:rPr>
                <w:b/>
                <w:iCs/>
              </w:rPr>
              <w:t>Сведения о начальной (максимальной) цене договора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915B7D" w:rsidRPr="00BB6C80" w:rsidRDefault="00766627" w:rsidP="00641690">
            <w:pPr>
              <w:pStyle w:val="Default"/>
              <w:jc w:val="both"/>
              <w:rPr>
                <w:iCs/>
                <w:color w:val="auto"/>
              </w:rPr>
            </w:pPr>
            <w:r w:rsidRPr="0050650E">
              <w:t>1 000</w:t>
            </w:r>
            <w:r>
              <w:t> </w:t>
            </w:r>
            <w:r w:rsidRPr="0050650E">
              <w:t>000</w:t>
            </w:r>
            <w:r>
              <w:t>,00</w:t>
            </w:r>
            <w:r w:rsidRPr="0050650E">
              <w:t xml:space="preserve"> (один миллион) рублей 00 копеек, в том числе НДС (18%) – 152 542,37 (сто пятьдесят две тысячи пятьсот сорок два</w:t>
            </w:r>
            <w:r>
              <w:t>)</w:t>
            </w:r>
            <w:r w:rsidRPr="0050650E">
              <w:t xml:space="preserve"> рубля 37 копеек</w:t>
            </w:r>
          </w:p>
        </w:tc>
      </w:tr>
      <w:tr w:rsidR="00915B7D" w:rsidRPr="00F84878" w:rsidTr="00907BCE">
        <w:tc>
          <w:tcPr>
            <w:tcW w:w="2694" w:type="dxa"/>
            <w:tcBorders>
              <w:top w:val="single" w:sz="4" w:space="0" w:color="auto"/>
            </w:tcBorders>
            <w:shd w:val="clear" w:color="auto" w:fill="auto"/>
          </w:tcPr>
          <w:p w:rsidR="00915B7D" w:rsidRPr="00F84878" w:rsidRDefault="00915B7D" w:rsidP="00907BCE">
            <w:pPr>
              <w:pStyle w:val="Default"/>
              <w:rPr>
                <w:b/>
                <w:iCs/>
              </w:rPr>
            </w:pPr>
            <w:r>
              <w:rPr>
                <w:b/>
                <w:bCs/>
              </w:rPr>
              <w:t>Порядок, м</w:t>
            </w:r>
            <w:r w:rsidRPr="00F84878">
              <w:rPr>
                <w:b/>
                <w:bCs/>
              </w:rPr>
              <w:t xml:space="preserve">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915B7D" w:rsidRPr="00F84878" w:rsidRDefault="00915B7D" w:rsidP="00907BCE">
            <w:pPr>
              <w:pStyle w:val="Default"/>
              <w:jc w:val="both"/>
              <w:rPr>
                <w:iCs/>
              </w:rPr>
            </w:pPr>
            <w:r>
              <w:rPr>
                <w:iCs/>
              </w:rPr>
              <w:t>Не предусмотрено</w:t>
            </w:r>
          </w:p>
        </w:tc>
      </w:tr>
      <w:tr w:rsidR="00915B7D" w:rsidRPr="00F84878" w:rsidTr="00907BCE">
        <w:tc>
          <w:tcPr>
            <w:tcW w:w="2694" w:type="dxa"/>
            <w:shd w:val="clear" w:color="auto" w:fill="auto"/>
          </w:tcPr>
          <w:p w:rsidR="00915B7D" w:rsidRPr="00F84878" w:rsidRDefault="00915B7D" w:rsidP="00907BCE">
            <w:pPr>
              <w:pStyle w:val="Default"/>
              <w:rPr>
                <w:b/>
                <w:iCs/>
              </w:rPr>
            </w:pPr>
            <w:r>
              <w:rPr>
                <w:b/>
                <w:bCs/>
              </w:rPr>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915B7D" w:rsidRPr="00F84878" w:rsidRDefault="00915B7D" w:rsidP="00907BCE">
            <w:pPr>
              <w:pStyle w:val="Default"/>
              <w:rPr>
                <w:iCs/>
              </w:rPr>
            </w:pPr>
            <w:r>
              <w:rPr>
                <w:iCs/>
              </w:rPr>
              <w:t xml:space="preserve">Не предусмотрено </w:t>
            </w:r>
          </w:p>
        </w:tc>
      </w:tr>
      <w:tr w:rsidR="00915B7D" w:rsidRPr="00F84878" w:rsidTr="00907BCE">
        <w:tc>
          <w:tcPr>
            <w:tcW w:w="2694" w:type="dxa"/>
            <w:shd w:val="clear" w:color="auto" w:fill="F2F2F2"/>
          </w:tcPr>
          <w:p w:rsidR="00915B7D" w:rsidRDefault="00915B7D" w:rsidP="00907BCE">
            <w:pPr>
              <w:pStyle w:val="Default"/>
              <w:rPr>
                <w:b/>
                <w:bCs/>
              </w:rPr>
            </w:pPr>
            <w:r w:rsidRPr="00F84878">
              <w:rPr>
                <w:b/>
                <w:bCs/>
              </w:rPr>
              <w:t>Место</w:t>
            </w:r>
            <w:r>
              <w:rPr>
                <w:b/>
                <w:bCs/>
              </w:rPr>
              <w:t xml:space="preserve"> и </w:t>
            </w:r>
            <w:r w:rsidRPr="00F84878">
              <w:rPr>
                <w:b/>
                <w:bCs/>
              </w:rPr>
              <w:t xml:space="preserve">дата рассмотрения </w:t>
            </w:r>
            <w:r>
              <w:rPr>
                <w:b/>
                <w:bCs/>
              </w:rPr>
              <w:t>За</w:t>
            </w:r>
            <w:r w:rsidRPr="00F84878">
              <w:rPr>
                <w:b/>
                <w:bCs/>
              </w:rPr>
              <w:t>явок</w:t>
            </w:r>
          </w:p>
          <w:p w:rsidR="00915B7D" w:rsidRPr="00F84878" w:rsidRDefault="00915B7D" w:rsidP="00907BCE">
            <w:pPr>
              <w:pStyle w:val="Default"/>
              <w:rPr>
                <w:b/>
                <w:iCs/>
              </w:rPr>
            </w:pPr>
            <w:r w:rsidRPr="00F84878">
              <w:rPr>
                <w:b/>
                <w:bCs/>
              </w:rPr>
              <w:t>подведения итогов закупки</w:t>
            </w:r>
          </w:p>
        </w:tc>
        <w:tc>
          <w:tcPr>
            <w:tcW w:w="8080" w:type="dxa"/>
            <w:shd w:val="clear" w:color="auto" w:fill="auto"/>
          </w:tcPr>
          <w:p w:rsidR="00915B7D" w:rsidRDefault="00915B7D" w:rsidP="00907BCE">
            <w:pPr>
              <w:pStyle w:val="Default"/>
              <w:jc w:val="both"/>
              <w:rPr>
                <w:iCs/>
              </w:rPr>
            </w:pPr>
            <w:r w:rsidRPr="00E02900">
              <w:rPr>
                <w:iCs/>
              </w:rPr>
              <w:t>Рассмотрение проекта Договора (Договоров) и подведение итогов Закупки</w:t>
            </w:r>
            <w:r w:rsidRPr="00F84878">
              <w:rPr>
                <w:iCs/>
              </w:rPr>
              <w:t xml:space="preserve"> будет проводиться по адресу: </w:t>
            </w:r>
            <w:r w:rsidR="00C21C29">
              <w:rPr>
                <w:bCs/>
              </w:rPr>
              <w:t>450077, Республика Башкортостан, г. Уфа, ул. Ленина, д. 30</w:t>
            </w:r>
          </w:p>
          <w:p w:rsidR="00C21C29" w:rsidRDefault="00C21C29" w:rsidP="00907BCE">
            <w:pPr>
              <w:pStyle w:val="Default"/>
              <w:jc w:val="both"/>
              <w:rPr>
                <w:iCs/>
              </w:rPr>
            </w:pPr>
          </w:p>
          <w:p w:rsidR="00915B7D" w:rsidRPr="00F84878" w:rsidRDefault="00915B7D" w:rsidP="00542BF5">
            <w:pPr>
              <w:pStyle w:val="Default"/>
              <w:rPr>
                <w:iCs/>
              </w:rPr>
            </w:pPr>
            <w:r w:rsidRPr="00F84878">
              <w:rPr>
                <w:iCs/>
              </w:rPr>
              <w:t xml:space="preserve"> </w:t>
            </w:r>
            <w:r w:rsidR="00D02223">
              <w:rPr>
                <w:iCs/>
              </w:rPr>
              <w:t xml:space="preserve">не позднее </w:t>
            </w:r>
            <w:r w:rsidRPr="00F84878">
              <w:rPr>
                <w:iCs/>
              </w:rPr>
              <w:t>«</w:t>
            </w:r>
            <w:r w:rsidR="002F36A7">
              <w:rPr>
                <w:iCs/>
              </w:rPr>
              <w:t>22</w:t>
            </w:r>
            <w:r w:rsidRPr="00F84878">
              <w:rPr>
                <w:iCs/>
              </w:rPr>
              <w:t xml:space="preserve">» </w:t>
            </w:r>
            <w:r w:rsidR="00542BF5">
              <w:rPr>
                <w:iCs/>
              </w:rPr>
              <w:t>марта</w:t>
            </w:r>
            <w:r w:rsidR="00921D29">
              <w:rPr>
                <w:iCs/>
              </w:rPr>
              <w:t xml:space="preserve"> 2018</w:t>
            </w:r>
            <w:r w:rsidRPr="00F84878">
              <w:rPr>
                <w:iCs/>
              </w:rPr>
              <w:t xml:space="preserve"> года</w:t>
            </w:r>
          </w:p>
        </w:tc>
      </w:tr>
      <w:tr w:rsidR="00915B7D" w:rsidRPr="00F84878" w:rsidTr="00907BCE">
        <w:tc>
          <w:tcPr>
            <w:tcW w:w="2694" w:type="dxa"/>
            <w:shd w:val="clear" w:color="auto" w:fill="auto"/>
          </w:tcPr>
          <w:p w:rsidR="00915B7D" w:rsidRPr="00F84878" w:rsidRDefault="00915B7D" w:rsidP="00907BCE">
            <w:pPr>
              <w:pStyle w:val="Default"/>
              <w:rPr>
                <w:b/>
                <w:bCs/>
              </w:rPr>
            </w:pPr>
            <w:r>
              <w:rPr>
                <w:b/>
                <w:bCs/>
              </w:rPr>
              <w:t>Возможность о</w:t>
            </w:r>
            <w:r w:rsidRPr="00F84878">
              <w:rPr>
                <w:b/>
                <w:bCs/>
              </w:rPr>
              <w:t>тказ</w:t>
            </w:r>
            <w:r>
              <w:rPr>
                <w:b/>
                <w:bCs/>
              </w:rPr>
              <w:t>аться</w:t>
            </w:r>
            <w:r w:rsidRPr="00F84878">
              <w:rPr>
                <w:b/>
                <w:bCs/>
              </w:rPr>
              <w:t xml:space="preserve"> от </w:t>
            </w:r>
            <w:r>
              <w:rPr>
                <w:b/>
                <w:bCs/>
              </w:rPr>
              <w:t xml:space="preserve">проведения </w:t>
            </w:r>
            <w:r w:rsidRPr="00F84878">
              <w:rPr>
                <w:b/>
                <w:bCs/>
              </w:rPr>
              <w:t>закупки</w:t>
            </w:r>
          </w:p>
        </w:tc>
        <w:tc>
          <w:tcPr>
            <w:tcW w:w="8080" w:type="dxa"/>
            <w:shd w:val="clear" w:color="auto" w:fill="auto"/>
          </w:tcPr>
          <w:p w:rsidR="00915B7D" w:rsidRPr="00F84878" w:rsidRDefault="00915B7D" w:rsidP="00907BCE">
            <w:pPr>
              <w:pStyle w:val="Default"/>
              <w:rPr>
                <w:iCs/>
              </w:rPr>
            </w:pPr>
            <w:r w:rsidRPr="00F84878">
              <w:t xml:space="preserve">Заказчик вправе отказаться от проведения </w:t>
            </w:r>
            <w:r>
              <w:t xml:space="preserve">закупки </w:t>
            </w:r>
            <w:r w:rsidRPr="00BA4B27">
              <w:t xml:space="preserve">в любое время её проведения до </w:t>
            </w:r>
            <w:r>
              <w:t>з</w:t>
            </w:r>
            <w:r w:rsidRPr="00BA4B27">
              <w:t>аключения Договора.</w:t>
            </w:r>
          </w:p>
        </w:tc>
      </w:tr>
      <w:tr w:rsidR="00915B7D" w:rsidRPr="00F84878" w:rsidTr="00907BCE">
        <w:tc>
          <w:tcPr>
            <w:tcW w:w="10774" w:type="dxa"/>
            <w:gridSpan w:val="2"/>
            <w:shd w:val="clear" w:color="auto" w:fill="auto"/>
          </w:tcPr>
          <w:p w:rsidR="00915B7D" w:rsidRPr="00E2402F" w:rsidRDefault="00915B7D" w:rsidP="00907BCE">
            <w:pPr>
              <w:pStyle w:val="Default"/>
              <w:rPr>
                <w:b/>
                <w:bCs/>
              </w:rPr>
            </w:pPr>
            <w:r w:rsidRPr="00E2402F">
              <w:rPr>
                <w:b/>
                <w:bCs/>
              </w:rPr>
              <w:t>Срок, место и порядок предоставления Документации о закупке</w:t>
            </w:r>
          </w:p>
          <w:p w:rsidR="00915B7D" w:rsidRDefault="00915B7D" w:rsidP="00907BCE">
            <w:pPr>
              <w:pStyle w:val="Default"/>
              <w:jc w:val="both"/>
              <w:rPr>
                <w:bCs/>
              </w:rPr>
            </w:pPr>
            <w:r>
              <w:rPr>
                <w:bCs/>
              </w:rPr>
              <w:t>Документация д</w:t>
            </w:r>
            <w:r w:rsidRPr="00E2402F">
              <w:rPr>
                <w:bCs/>
              </w:rPr>
              <w:t xml:space="preserve">оступна </w:t>
            </w:r>
            <w:r>
              <w:rPr>
                <w:bCs/>
              </w:rPr>
              <w:t xml:space="preserve">в Единой информационной системе </w:t>
            </w:r>
            <w:r w:rsidRPr="00E2402F">
              <w:rPr>
                <w:bCs/>
              </w:rPr>
              <w:t xml:space="preserve">по адресу: </w:t>
            </w:r>
            <w:hyperlink r:id="rId15" w:history="1">
              <w:r w:rsidRPr="00753F2B">
                <w:rPr>
                  <w:rStyle w:val="a4"/>
                  <w:szCs w:val="26"/>
                </w:rPr>
                <w:t>www.zakupki.gov.ru</w:t>
              </w:r>
            </w:hyperlink>
            <w:r w:rsidRPr="00E2402F">
              <w:rPr>
                <w:bCs/>
              </w:rPr>
              <w:t xml:space="preserve">, на официальном сайте </w:t>
            </w:r>
            <w:r>
              <w:rPr>
                <w:bCs/>
              </w:rPr>
              <w:t>П</w:t>
            </w:r>
            <w:r w:rsidRPr="00E2402F">
              <w:rPr>
                <w:bCs/>
              </w:rPr>
              <w:t>АО «</w:t>
            </w:r>
            <w:r w:rsidR="00C65123">
              <w:rPr>
                <w:bCs/>
              </w:rPr>
              <w:t>Башинформсвязь</w:t>
            </w:r>
            <w:r w:rsidRPr="00E2402F">
              <w:rPr>
                <w:bCs/>
              </w:rPr>
              <w:t xml:space="preserve">», по адресу: </w:t>
            </w:r>
            <w:hyperlink r:id="rId16" w:history="1">
              <w:r w:rsidR="00112070">
                <w:rPr>
                  <w:rStyle w:val="a4"/>
                  <w:bCs/>
                </w:rPr>
                <w:t>www.bashtel.ru</w:t>
              </w:r>
            </w:hyperlink>
            <w:r w:rsidRPr="00E2402F">
              <w:rPr>
                <w:bCs/>
              </w:rPr>
              <w:t>, в электронном виде с момента размещения извещения и документации о закупке</w:t>
            </w:r>
          </w:p>
          <w:p w:rsidR="00915B7D" w:rsidRPr="005F6114" w:rsidRDefault="00915B7D" w:rsidP="00907BCE">
            <w:pPr>
              <w:pStyle w:val="Default"/>
              <w:jc w:val="both"/>
              <w:rPr>
                <w:iCs/>
                <w:highlight w:val="yellow"/>
              </w:rPr>
            </w:pPr>
            <w:r>
              <w:rPr>
                <w:bCs/>
              </w:rPr>
              <w:t>Плата за документацию не предусмотрена</w:t>
            </w:r>
            <w:r w:rsidRPr="005F6114">
              <w:rPr>
                <w:bCs/>
              </w:rPr>
              <w:t>/</w:t>
            </w:r>
          </w:p>
        </w:tc>
      </w:tr>
      <w:tr w:rsidR="007E4654" w:rsidRPr="00F84878" w:rsidTr="00907BCE">
        <w:tc>
          <w:tcPr>
            <w:tcW w:w="10774" w:type="dxa"/>
            <w:gridSpan w:val="2"/>
            <w:shd w:val="clear" w:color="auto" w:fill="auto"/>
          </w:tcPr>
          <w:p w:rsidR="007E4654" w:rsidRPr="008C71CA" w:rsidRDefault="007E4654" w:rsidP="007E4654">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17" w:history="1">
              <w:r w:rsidRPr="00B56059">
                <w:rPr>
                  <w:rStyle w:val="a4"/>
                </w:rPr>
                <w:t>security@bashtel.ru</w:t>
              </w:r>
            </w:hyperlink>
            <w:r w:rsidRPr="008C71CA">
              <w:t xml:space="preserve"> </w:t>
            </w:r>
          </w:p>
          <w:p w:rsidR="007E4654" w:rsidRPr="00E2402F" w:rsidRDefault="007E4654" w:rsidP="00907BCE">
            <w:pPr>
              <w:pStyle w:val="Default"/>
              <w:rPr>
                <w:b/>
                <w:bCs/>
              </w:rPr>
            </w:pPr>
          </w:p>
        </w:tc>
      </w:tr>
    </w:tbl>
    <w:p w:rsidR="00915B7D" w:rsidRPr="00B923F6" w:rsidRDefault="00915B7D" w:rsidP="00915B7D">
      <w:pPr>
        <w:pStyle w:val="a7"/>
        <w:tabs>
          <w:tab w:val="clear" w:pos="4677"/>
          <w:tab w:val="clear" w:pos="9355"/>
        </w:tabs>
        <w:rPr>
          <w:sz w:val="2"/>
          <w:szCs w:val="2"/>
        </w:rPr>
      </w:pPr>
      <w:r>
        <w:br w:type="page"/>
      </w:r>
    </w:p>
    <w:p w:rsidR="00915B7D" w:rsidRPr="00E82F20" w:rsidRDefault="00915B7D" w:rsidP="00915B7D">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578258"/>
      <w:r w:rsidRPr="00E82F20">
        <w:rPr>
          <w:rFonts w:ascii="Times New Roman" w:eastAsia="MS Mincho" w:hAnsi="Times New Roman"/>
          <w:color w:val="17365D"/>
          <w:kern w:val="32"/>
          <w:szCs w:val="24"/>
          <w:lang w:eastAsia="x-none"/>
        </w:rPr>
        <w:t>ДОКУМЕНТАЦИЯ О ЗАКУПКЕ</w:t>
      </w:r>
      <w:bookmarkEnd w:id="2"/>
    </w:p>
    <w:p w:rsidR="00915B7D" w:rsidRPr="00E82F20" w:rsidRDefault="00915B7D" w:rsidP="00915B7D">
      <w:pPr>
        <w:pStyle w:val="1"/>
        <w:keepLines w:val="0"/>
        <w:tabs>
          <w:tab w:val="left" w:pos="6424"/>
        </w:tabs>
        <w:spacing w:before="0"/>
        <w:ind w:left="792" w:hanging="360"/>
        <w:jc w:val="both"/>
        <w:rPr>
          <w:rFonts w:ascii="Times New Roman" w:eastAsia="MS Mincho" w:hAnsi="Times New Roman"/>
          <w:color w:val="17365D"/>
          <w:kern w:val="32"/>
          <w:szCs w:val="24"/>
          <w:lang w:val="x-none" w:eastAsia="x-none"/>
        </w:rPr>
      </w:pPr>
      <w:bookmarkStart w:id="3" w:name="_Toc438578259"/>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915B7D" w:rsidRDefault="00915B7D" w:rsidP="00915B7D">
      <w:pPr>
        <w:pStyle w:val="Times12"/>
        <w:overflowPunct/>
        <w:autoSpaceDE/>
        <w:autoSpaceDN/>
        <w:adjustRightInd/>
        <w:rPr>
          <w:bCs w:val="0"/>
          <w:szCs w:val="24"/>
        </w:rPr>
      </w:pPr>
      <w:r w:rsidRPr="00A368D0">
        <w:rPr>
          <w:b/>
          <w:bCs w:val="0"/>
          <w:szCs w:val="24"/>
        </w:rPr>
        <w:t xml:space="preserve">Открытая закупка у единственного поставщика (исполнителя, подрядчика) </w:t>
      </w:r>
      <w:r w:rsidRPr="00A368D0">
        <w:rPr>
          <w:bCs w:val="0"/>
          <w:szCs w:val="24"/>
        </w:rPr>
        <w:t xml:space="preserve">– способ Закупки, не являющийся формой проведения </w:t>
      </w:r>
      <w:r>
        <w:rPr>
          <w:bCs w:val="0"/>
          <w:szCs w:val="24"/>
        </w:rPr>
        <w:t>т</w:t>
      </w:r>
      <w:r w:rsidRPr="00A368D0">
        <w:rPr>
          <w:bCs w:val="0"/>
          <w:szCs w:val="24"/>
        </w:rPr>
        <w:t xml:space="preserve">оргов, в рамках которого </w:t>
      </w:r>
      <w:r>
        <w:rPr>
          <w:bCs w:val="0"/>
          <w:szCs w:val="24"/>
        </w:rPr>
        <w:t>Заказчик</w:t>
      </w:r>
      <w:r w:rsidRPr="00A368D0">
        <w:rPr>
          <w:bCs w:val="0"/>
          <w:szCs w:val="24"/>
        </w:rPr>
        <w:t xml:space="preserve"> предлагает заключить </w:t>
      </w:r>
      <w:r>
        <w:rPr>
          <w:bCs w:val="0"/>
          <w:szCs w:val="24"/>
        </w:rPr>
        <w:t>д</w:t>
      </w:r>
      <w:r w:rsidRPr="00A368D0">
        <w:rPr>
          <w:bCs w:val="0"/>
          <w:szCs w:val="24"/>
        </w:rPr>
        <w:t>оговор (</w:t>
      </w:r>
      <w:r>
        <w:rPr>
          <w:bCs w:val="0"/>
          <w:szCs w:val="24"/>
        </w:rPr>
        <w:t>д</w:t>
      </w:r>
      <w:r w:rsidRPr="00A368D0">
        <w:rPr>
          <w:bCs w:val="0"/>
          <w:szCs w:val="24"/>
        </w:rPr>
        <w:t xml:space="preserve">оговоры) только одному поставщику (исполнителю, подрядчику) либо принимает предложение о заключении </w:t>
      </w:r>
      <w:r>
        <w:rPr>
          <w:bCs w:val="0"/>
          <w:szCs w:val="24"/>
        </w:rPr>
        <w:t>д</w:t>
      </w:r>
      <w:r w:rsidRPr="00A368D0">
        <w:rPr>
          <w:bCs w:val="0"/>
          <w:szCs w:val="24"/>
        </w:rPr>
        <w:t>оговора (</w:t>
      </w:r>
      <w:r>
        <w:rPr>
          <w:bCs w:val="0"/>
          <w:szCs w:val="24"/>
        </w:rPr>
        <w:t>д</w:t>
      </w:r>
      <w:r w:rsidRPr="00A368D0">
        <w:rPr>
          <w:bCs w:val="0"/>
          <w:szCs w:val="24"/>
        </w:rPr>
        <w:t>оговоров) от одного поставщика (исполнителя, подрядчика).</w:t>
      </w:r>
    </w:p>
    <w:p w:rsidR="00915B7D" w:rsidRPr="00164E3E" w:rsidRDefault="00915B7D" w:rsidP="00915B7D">
      <w:pPr>
        <w:pStyle w:val="Times12"/>
        <w:overflowPunct/>
        <w:autoSpaceDE/>
        <w:autoSpaceDN/>
        <w:adjustRightInd/>
        <w:rPr>
          <w:bCs w:val="0"/>
          <w:szCs w:val="24"/>
        </w:rPr>
      </w:pPr>
      <w:r w:rsidRPr="00164E3E">
        <w:t xml:space="preserve">Открытая закупка у единственного поставщика (исполнителя, подрядчика) не является формой проведения </w:t>
      </w:r>
      <w:r>
        <w:t>т</w:t>
      </w:r>
      <w:r w:rsidRPr="00164E3E">
        <w:t>оргов и её проведение не регулируется статьями 447</w:t>
      </w:r>
      <w:r w:rsidRPr="00164E3E">
        <w:noBreakHyphen/>
        <w:t>449 Гражданского кодекса Российской Федерации. Открытая закупка у единственного поставщика (исполнителя, подрядчика) не является публичным конкурсом и не регулируется статьями 1057</w:t>
      </w:r>
      <w:r w:rsidRPr="00164E3E">
        <w:noBreakHyphen/>
        <w:t>1061 Гражданского кодекса Российской Федерации. Открытая закупка у единственного поставщика (исполнителя, подрядчика) не накладывает на Общество обязательств по заключению Договора (Договоров) с победителем Открытой закупки у единственного поставщика (исполнителя, подрядчика) или её Участником. Извещение о закупке и Документация о закупке не я</w:t>
      </w:r>
      <w:r>
        <w:t>вляются ни офертой, ни акцептом</w:t>
      </w:r>
      <w:r w:rsidRPr="00164E3E">
        <w:t>.</w:t>
      </w:r>
    </w:p>
    <w:p w:rsidR="00915B7D" w:rsidRPr="00F84878" w:rsidRDefault="00915B7D" w:rsidP="00915B7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7270B7">
        <w:t>1</w:t>
      </w:r>
      <w:r w:rsidRPr="00F84878">
        <w:fldChar w:fldCharType="end"/>
      </w:r>
      <w:r w:rsidRPr="00F84878">
        <w:t xml:space="preserve"> </w:t>
      </w:r>
      <w:hyperlink w:anchor="_РАЗДЕЛ_II._СВЕДЕНИЯ" w:history="1">
        <w:r w:rsidRPr="00F84878">
          <w:rPr>
            <w:rStyle w:val="a4"/>
          </w:rPr>
          <w:t>раздела II «</w:t>
        </w:r>
        <w:r>
          <w:rPr>
            <w:rStyle w:val="a4"/>
          </w:rPr>
          <w:t>Информационная карта</w:t>
        </w:r>
        <w:r w:rsidRPr="00F84878">
          <w:rPr>
            <w:rStyle w:val="a4"/>
          </w:rPr>
          <w:t>»</w:t>
        </w:r>
      </w:hyperlink>
      <w:r w:rsidRPr="00F84878">
        <w:t xml:space="preserve"> настоящей Документации. </w:t>
      </w:r>
    </w:p>
    <w:p w:rsidR="00915B7D" w:rsidRPr="00CD239F" w:rsidRDefault="00915B7D" w:rsidP="00915B7D">
      <w:pPr>
        <w:ind w:firstLine="567"/>
        <w:jc w:val="both"/>
      </w:pPr>
      <w:r w:rsidRPr="00CD239F">
        <w:rPr>
          <w:b/>
        </w:rPr>
        <w:t>Единая информационная система (либо «ЕИС»)</w:t>
      </w:r>
      <w:r w:rsidRPr="00CD239F">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18" w:history="1">
        <w:r w:rsidRPr="00CD239F">
          <w:rPr>
            <w:color w:val="0000FF"/>
            <w:u w:val="single"/>
          </w:rPr>
          <w:t>www.zakupki.gov.ru</w:t>
        </w:r>
      </w:hyperlink>
      <w:r w:rsidRPr="00CD239F">
        <w:t>).</w:t>
      </w:r>
    </w:p>
    <w:p w:rsidR="00915B7D" w:rsidRDefault="00915B7D" w:rsidP="00915B7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9" w:history="1">
        <w:r w:rsidRPr="00AD4605">
          <w:rPr>
            <w:rStyle w:val="a4"/>
          </w:rPr>
          <w:t>Положением о закупках</w:t>
        </w:r>
      </w:hyperlink>
      <w:r w:rsidRPr="00E44577">
        <w:t xml:space="preserve"> сведения о</w:t>
      </w:r>
      <w:r>
        <w:t xml:space="preserve">б </w:t>
      </w:r>
      <w:r w:rsidRPr="00164E3E">
        <w:rPr>
          <w:bCs/>
          <w:szCs w:val="22"/>
        </w:rPr>
        <w:t>Открытой закупк</w:t>
      </w:r>
      <w:r>
        <w:rPr>
          <w:bCs/>
          <w:szCs w:val="22"/>
        </w:rPr>
        <w:t>е</w:t>
      </w:r>
      <w:r w:rsidRPr="00164E3E">
        <w:rPr>
          <w:bCs/>
          <w:szCs w:val="22"/>
        </w:rPr>
        <w:t xml:space="preserve"> у единственного поставщика (исполнителя, подрядчика)</w:t>
      </w:r>
      <w:r w:rsidRPr="00E44577">
        <w:t xml:space="preserve"> и размещённая </w:t>
      </w:r>
      <w:r>
        <w:t>в ЕИС и ЭТП</w:t>
      </w:r>
      <w:r w:rsidRPr="00E44577">
        <w:t>.</w:t>
      </w:r>
    </w:p>
    <w:p w:rsidR="00915B7D" w:rsidRDefault="00915B7D" w:rsidP="00915B7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0" w:history="1">
        <w:r w:rsidRPr="00AD4605">
          <w:rPr>
            <w:rStyle w:val="a4"/>
          </w:rPr>
          <w:t>Положением о закупках</w:t>
        </w:r>
      </w:hyperlink>
      <w:r w:rsidRPr="0007320C">
        <w:t xml:space="preserve"> сведения </w:t>
      </w:r>
      <w:r w:rsidRPr="00055AC1">
        <w:t xml:space="preserve">об </w:t>
      </w:r>
      <w:r w:rsidRPr="00164E3E">
        <w:rPr>
          <w:bCs/>
          <w:szCs w:val="22"/>
        </w:rPr>
        <w:t>Открытой закупк</w:t>
      </w:r>
      <w:r>
        <w:rPr>
          <w:bCs/>
          <w:szCs w:val="22"/>
        </w:rPr>
        <w:t xml:space="preserve">е </w:t>
      </w:r>
      <w:r w:rsidRPr="00164E3E">
        <w:rPr>
          <w:bCs/>
          <w:szCs w:val="22"/>
        </w:rPr>
        <w:t>у единственного поставщика (исполнителя, подрядчика)</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915B7D" w:rsidRDefault="00915B7D" w:rsidP="00915B7D">
      <w:pPr>
        <w:ind w:firstLine="567"/>
        <w:jc w:val="both"/>
      </w:pPr>
      <w:r w:rsidRPr="00F84878">
        <w:rPr>
          <w:b/>
        </w:rPr>
        <w:t xml:space="preserve">Претендент на участие в закупке (далее также - Претендент) </w:t>
      </w:r>
      <w:r w:rsidRPr="00F84878">
        <w:t xml:space="preserve">–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w:t>
      </w:r>
      <w:r w:rsidRPr="003433EE">
        <w:t>который указан в качестве Претендента в настоящей Документации</w:t>
      </w:r>
      <w:r w:rsidRPr="00F84878">
        <w:t>.</w:t>
      </w:r>
    </w:p>
    <w:p w:rsidR="00915B7D" w:rsidRPr="00821E41" w:rsidRDefault="00915B7D" w:rsidP="00915B7D">
      <w:pPr>
        <w:ind w:firstLine="567"/>
        <w:jc w:val="both"/>
      </w:pPr>
      <w:r w:rsidRPr="00510C35">
        <w:rPr>
          <w:b/>
        </w:rPr>
        <w:t>Участник закупки (далее также - Участник)</w:t>
      </w:r>
      <w:r w:rsidRPr="00510C35">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w:t>
      </w:r>
      <w:r>
        <w:t>признан таковым по итогам рассмотрения предложения Претендента</w:t>
      </w:r>
      <w:r w:rsidRPr="00510C35">
        <w:t xml:space="preserve"> </w:t>
      </w:r>
      <w:r>
        <w:t xml:space="preserve">и </w:t>
      </w:r>
      <w:r w:rsidRPr="00510C35">
        <w:t xml:space="preserve">соответствует (которые соответствуют) требованиям, установленным Заказчиком в соответствии с </w:t>
      </w:r>
      <w:hyperlink r:id="rId21" w:history="1">
        <w:r w:rsidRPr="00420A8C">
          <w:rPr>
            <w:rStyle w:val="a4"/>
          </w:rPr>
          <w:t>Положением о закупках</w:t>
        </w:r>
        <w:r w:rsidRPr="00420A8C">
          <w:rPr>
            <w:rStyle w:val="a4"/>
            <w:bCs/>
            <w:szCs w:val="22"/>
          </w:rPr>
          <w:t>.</w:t>
        </w:r>
      </w:hyperlink>
    </w:p>
    <w:p w:rsidR="00915B7D" w:rsidRPr="00F84878" w:rsidRDefault="00915B7D" w:rsidP="00915B7D">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915B7D" w:rsidRPr="00F84878" w:rsidRDefault="00915B7D" w:rsidP="00915B7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Pr>
          <w:bCs w:val="0"/>
          <w:szCs w:val="24"/>
        </w:rPr>
        <w:fldChar w:fldCharType="begin"/>
      </w:r>
      <w:r>
        <w:rPr>
          <w:bCs w:val="0"/>
          <w:szCs w:val="24"/>
        </w:rPr>
        <w:instrText xml:space="preserve"> REF _Ref368315592 \r \h </w:instrText>
      </w:r>
      <w:r>
        <w:rPr>
          <w:bCs w:val="0"/>
          <w:szCs w:val="24"/>
        </w:rPr>
      </w:r>
      <w:r>
        <w:rPr>
          <w:bCs w:val="0"/>
          <w:szCs w:val="24"/>
        </w:rPr>
        <w:fldChar w:fldCharType="separate"/>
      </w:r>
      <w:r w:rsidR="007270B7">
        <w:rPr>
          <w:bCs w:val="0"/>
          <w:szCs w:val="24"/>
        </w:rPr>
        <w:t>7</w:t>
      </w:r>
      <w:r>
        <w:rPr>
          <w:bCs w:val="0"/>
          <w:szCs w:val="24"/>
        </w:rPr>
        <w:fldChar w:fldCharType="end"/>
      </w:r>
      <w:r w:rsidRPr="00F84878">
        <w:rPr>
          <w:bCs w:val="0"/>
          <w:szCs w:val="24"/>
        </w:rPr>
        <w:t xml:space="preserve"> </w:t>
      </w:r>
      <w:hyperlink w:anchor="_РАЗДЕЛ_II._СВЕДЕНИЯ" w:history="1">
        <w:r w:rsidRPr="001B7460">
          <w:rPr>
            <w:rStyle w:val="a4"/>
            <w:color w:val="auto"/>
          </w:rPr>
          <w:t>раздела II «Информационная карта»</w:t>
        </w:r>
      </w:hyperlink>
      <w:r w:rsidRPr="00F84878">
        <w:rPr>
          <w:szCs w:val="24"/>
        </w:rPr>
        <w:t xml:space="preserve"> </w:t>
      </w:r>
      <w:r w:rsidRPr="00F84878">
        <w:rPr>
          <w:bCs w:val="0"/>
          <w:szCs w:val="24"/>
        </w:rPr>
        <w:t xml:space="preserve">настоящей </w:t>
      </w:r>
      <w:r>
        <w:rPr>
          <w:bCs w:val="0"/>
          <w:szCs w:val="24"/>
        </w:rPr>
        <w:t>Д</w:t>
      </w:r>
      <w:r w:rsidRPr="00F84878">
        <w:rPr>
          <w:bCs w:val="0"/>
          <w:szCs w:val="24"/>
        </w:rPr>
        <w:t>окументации.</w:t>
      </w:r>
    </w:p>
    <w:p w:rsidR="00915B7D" w:rsidRPr="00590846" w:rsidRDefault="007270B7" w:rsidP="00915B7D">
      <w:pPr>
        <w:ind w:firstLine="567"/>
        <w:jc w:val="both"/>
      </w:pPr>
      <w:hyperlink r:id="rId22" w:history="1">
        <w:r w:rsidR="00915B7D" w:rsidRPr="00420A8C">
          <w:rPr>
            <w:rStyle w:val="a4"/>
            <w:b/>
          </w:rPr>
          <w:t>Положение о закупках</w:t>
        </w:r>
      </w:hyperlink>
      <w:r w:rsidR="00915B7D" w:rsidRPr="00F84878">
        <w:t xml:space="preserve"> – Положение о </w:t>
      </w:r>
      <w:r w:rsidR="00915B7D">
        <w:t>закупках товаров, работ, услуг П</w:t>
      </w:r>
      <w:r w:rsidR="00915B7D" w:rsidRPr="00F84878">
        <w:t>АО «</w:t>
      </w:r>
      <w:r w:rsidR="00C65123">
        <w:t>Башинформсвязь</w:t>
      </w:r>
      <w:r w:rsidR="00915B7D" w:rsidRPr="00F84878">
        <w:t>», утверждённое Советом директоров Общества (</w:t>
      </w:r>
      <w:r w:rsidR="006373C0">
        <w:t>Протокол № 48 от 15</w:t>
      </w:r>
      <w:r w:rsidR="006373C0" w:rsidRPr="00A9189E">
        <w:t xml:space="preserve"> </w:t>
      </w:r>
      <w:r w:rsidR="006373C0">
        <w:t>феврал</w:t>
      </w:r>
      <w:r w:rsidR="006373C0" w:rsidRPr="00A9189E">
        <w:t>я</w:t>
      </w:r>
      <w:r w:rsidR="006373C0">
        <w:t xml:space="preserve"> 2017</w:t>
      </w:r>
      <w:r w:rsidR="006373C0" w:rsidRPr="00A9189E">
        <w:t> г.</w:t>
      </w:r>
      <w:r w:rsidR="00915B7D" w:rsidRPr="00B02894">
        <w:t>), ра</w:t>
      </w:r>
      <w:r w:rsidR="00915B7D" w:rsidRPr="00F84878">
        <w:t xml:space="preserve">змещенное в установленном порядке </w:t>
      </w:r>
      <w:r w:rsidR="00915B7D">
        <w:t>в ЕИС</w:t>
      </w:r>
      <w:r w:rsidR="00915B7D" w:rsidRPr="00F84878">
        <w:t xml:space="preserve"> и на сайте Заказчика - </w:t>
      </w:r>
      <w:hyperlink r:id="rId23" w:history="1">
        <w:r w:rsidR="00112070">
          <w:rPr>
            <w:rStyle w:val="a4"/>
            <w:iCs/>
          </w:rPr>
          <w:t>www.bashtel.ru</w:t>
        </w:r>
      </w:hyperlink>
    </w:p>
    <w:p w:rsidR="00915B7D" w:rsidRDefault="00915B7D" w:rsidP="00915B7D">
      <w:pPr>
        <w:pStyle w:val="rvps9"/>
        <w:ind w:firstLine="567"/>
        <w:jc w:val="right"/>
        <w:rPr>
          <w:i/>
          <w:color w:val="BFBFBF"/>
          <w:sz w:val="12"/>
          <w:szCs w:val="12"/>
        </w:rPr>
      </w:pPr>
    </w:p>
    <w:p w:rsidR="00915B7D" w:rsidRPr="008F32DA" w:rsidRDefault="00915B7D" w:rsidP="00915B7D">
      <w:pPr>
        <w:pStyle w:val="Times12"/>
        <w:overflowPunct/>
        <w:autoSpaceDE/>
        <w:autoSpaceDN/>
        <w:adjustRightInd/>
        <w:rPr>
          <w:bCs w:val="0"/>
          <w:sz w:val="2"/>
          <w:szCs w:val="24"/>
        </w:rPr>
      </w:pPr>
      <w:r w:rsidRPr="008F32DA">
        <w:rPr>
          <w:bCs w:val="0"/>
          <w:szCs w:val="24"/>
        </w:rPr>
        <w:br w:type="page"/>
      </w:r>
    </w:p>
    <w:p w:rsidR="00915B7D" w:rsidRPr="003342BF" w:rsidRDefault="00915B7D" w:rsidP="00915B7D">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Toc438578260"/>
      <w:bookmarkEnd w:id="4"/>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5"/>
    </w:p>
    <w:p w:rsidR="00915B7D" w:rsidRPr="00E82F20" w:rsidRDefault="00915B7D" w:rsidP="00915B7D">
      <w:pPr>
        <w:pStyle w:val="20"/>
        <w:keepLines w:val="0"/>
        <w:spacing w:before="0"/>
        <w:ind w:left="1211" w:hanging="360"/>
        <w:rPr>
          <w:rFonts w:ascii="Times New Roman" w:eastAsia="MS Mincho" w:hAnsi="Times New Roman"/>
          <w:i/>
          <w:iCs/>
          <w:color w:val="17365D"/>
          <w:szCs w:val="24"/>
          <w:lang w:eastAsia="x-none"/>
        </w:rPr>
      </w:pPr>
      <w:bookmarkStart w:id="6" w:name="_2.1._Общие_сведения"/>
      <w:bookmarkStart w:id="7" w:name="_Toc438578261"/>
      <w:bookmarkEnd w:id="6"/>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7"/>
    </w:p>
    <w:tbl>
      <w:tblPr>
        <w:tblW w:w="10773" w:type="dxa"/>
        <w:tblInd w:w="-459" w:type="dxa"/>
        <w:tblLayout w:type="fixed"/>
        <w:tblLook w:val="0000" w:firstRow="0" w:lastRow="0" w:firstColumn="0" w:lastColumn="0" w:noHBand="0" w:noVBand="0"/>
      </w:tblPr>
      <w:tblGrid>
        <w:gridCol w:w="568"/>
        <w:gridCol w:w="2551"/>
        <w:gridCol w:w="7654"/>
      </w:tblGrid>
      <w:tr w:rsidR="00915B7D" w:rsidRPr="004679E7" w:rsidTr="00907BCE">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sidRPr="004679E7">
              <w:rPr>
                <w:b/>
              </w:rPr>
              <w:t>№</w:t>
            </w:r>
          </w:p>
          <w:p w:rsidR="00915B7D" w:rsidRPr="004679E7" w:rsidRDefault="00915B7D" w:rsidP="00907BCE">
            <w:pPr>
              <w:pStyle w:val="a7"/>
              <w:tabs>
                <w:tab w:val="clear" w:pos="4677"/>
                <w:tab w:val="clear" w:pos="9355"/>
              </w:tabs>
              <w:rPr>
                <w:b/>
              </w:rPr>
            </w:pPr>
            <w:r w:rsidRPr="004679E7">
              <w:rPr>
                <w:b/>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Pr>
                <w:b/>
              </w:rPr>
              <w:t xml:space="preserve">Наименование </w:t>
            </w:r>
            <w:r w:rsidRPr="004679E7">
              <w:rPr>
                <w:b/>
              </w:rPr>
              <w:t>п</w:t>
            </w:r>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Pr>
                <w:b/>
              </w:rPr>
              <w:t>Содержание п/п</w:t>
            </w:r>
          </w:p>
        </w:tc>
      </w:tr>
      <w:tr w:rsidR="00915B7D" w:rsidRPr="00766627" w:rsidTr="00907BCE">
        <w:tc>
          <w:tcPr>
            <w:tcW w:w="568" w:type="dxa"/>
            <w:tcBorders>
              <w:top w:val="single" w:sz="4" w:space="0" w:color="auto"/>
              <w:left w:val="single" w:sz="4" w:space="0" w:color="auto"/>
              <w:bottom w:val="single" w:sz="4" w:space="0" w:color="auto"/>
              <w:right w:val="single" w:sz="4" w:space="0" w:color="auto"/>
            </w:tcBorders>
          </w:tcPr>
          <w:p w:rsidR="00915B7D" w:rsidRPr="00F84878" w:rsidRDefault="00915B7D" w:rsidP="00DE184D">
            <w:pPr>
              <w:pStyle w:val="rvps1"/>
              <w:numPr>
                <w:ilvl w:val="0"/>
                <w:numId w:val="3"/>
              </w:numPr>
              <w:tabs>
                <w:tab w:val="left" w:pos="0"/>
              </w:tabs>
              <w:ind w:left="0" w:firstLine="0"/>
              <w:jc w:val="left"/>
            </w:pPr>
            <w:bookmarkStart w:id="8" w:name="_Ref368314103"/>
          </w:p>
        </w:tc>
        <w:bookmarkEnd w:id="8"/>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6D3476" w:rsidRDefault="00915B7D" w:rsidP="00907BCE">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 (филиала Заказчика)</w:t>
            </w:r>
          </w:p>
        </w:tc>
        <w:tc>
          <w:tcPr>
            <w:tcW w:w="7654" w:type="dxa"/>
            <w:tcBorders>
              <w:top w:val="single" w:sz="4" w:space="0" w:color="auto"/>
              <w:left w:val="single" w:sz="4" w:space="0" w:color="auto"/>
              <w:bottom w:val="single" w:sz="4" w:space="0" w:color="auto"/>
              <w:right w:val="single" w:sz="4" w:space="0" w:color="auto"/>
            </w:tcBorders>
          </w:tcPr>
          <w:p w:rsidR="00915B7D" w:rsidRDefault="002638B3" w:rsidP="00907BCE">
            <w:pPr>
              <w:pStyle w:val="Default"/>
              <w:jc w:val="both"/>
              <w:rPr>
                <w:bCs/>
              </w:rPr>
            </w:pPr>
            <w:r>
              <w:rPr>
                <w:bCs/>
              </w:rPr>
              <w:t>Публичное акционерное общество</w:t>
            </w:r>
            <w:r w:rsidR="00915B7D">
              <w:rPr>
                <w:bCs/>
              </w:rPr>
              <w:t xml:space="preserve"> «</w:t>
            </w:r>
            <w:r w:rsidR="00C65123">
              <w:rPr>
                <w:bCs/>
              </w:rPr>
              <w:t>Башинформсвязь</w:t>
            </w:r>
            <w:r w:rsidR="00915B7D">
              <w:rPr>
                <w:bCs/>
              </w:rPr>
              <w:t>» (П</w:t>
            </w:r>
            <w:r w:rsidR="00915B7D" w:rsidRPr="00F84878">
              <w:rPr>
                <w:bCs/>
              </w:rPr>
              <w:t>АО «</w:t>
            </w:r>
            <w:r w:rsidR="00C65123">
              <w:rPr>
                <w:bCs/>
              </w:rPr>
              <w:t>Башинформсвязь</w:t>
            </w:r>
            <w:r w:rsidR="004164E0">
              <w:rPr>
                <w:bCs/>
              </w:rPr>
              <w:t>»)</w:t>
            </w:r>
          </w:p>
          <w:p w:rsidR="004164E0" w:rsidRPr="004453E3" w:rsidRDefault="004164E0" w:rsidP="00907BCE">
            <w:pPr>
              <w:pStyle w:val="Default"/>
              <w:jc w:val="both"/>
              <w:rPr>
                <w:bCs/>
                <w:i/>
                <w:color w:val="FF0000"/>
              </w:rPr>
            </w:pPr>
          </w:p>
          <w:p w:rsidR="00915B7D" w:rsidRPr="00F84878" w:rsidRDefault="00915B7D" w:rsidP="00907BCE">
            <w:pPr>
              <w:pStyle w:val="Default"/>
              <w:jc w:val="both"/>
              <w:rPr>
                <w:bCs/>
              </w:rPr>
            </w:pPr>
            <w:r w:rsidRPr="00F84878">
              <w:rPr>
                <w:bCs/>
              </w:rPr>
              <w:t xml:space="preserve">Место нахождения: </w:t>
            </w:r>
            <w:r w:rsidR="00E24051">
              <w:rPr>
                <w:bCs/>
              </w:rPr>
              <w:t>450077, Республика Башкортостан, г. Уфа, ул. Ленина, д. 30</w:t>
            </w:r>
          </w:p>
          <w:p w:rsidR="00915B7D" w:rsidRDefault="00915B7D" w:rsidP="00907BCE">
            <w:pPr>
              <w:pStyle w:val="Default"/>
              <w:jc w:val="both"/>
              <w:rPr>
                <w:bCs/>
                <w:i/>
                <w:color w:val="FF0000"/>
              </w:rPr>
            </w:pPr>
            <w:r w:rsidRPr="00F84878">
              <w:rPr>
                <w:bCs/>
              </w:rPr>
              <w:t xml:space="preserve">Почтовый адрес: </w:t>
            </w:r>
            <w:r w:rsidR="00E24051">
              <w:rPr>
                <w:bCs/>
              </w:rPr>
              <w:t>450077, Республика Башкортостан, г. Уфа, ул. Ленина, д. 30</w:t>
            </w:r>
            <w:r>
              <w:rPr>
                <w:bCs/>
              </w:rPr>
              <w:t xml:space="preserve"> </w:t>
            </w:r>
          </w:p>
          <w:p w:rsidR="00915B7D" w:rsidRDefault="00915B7D" w:rsidP="00907BCE">
            <w:pPr>
              <w:pStyle w:val="Default"/>
              <w:jc w:val="both"/>
              <w:rPr>
                <w:bCs/>
              </w:rPr>
            </w:pPr>
          </w:p>
          <w:p w:rsidR="004164E0" w:rsidRDefault="00915B7D" w:rsidP="004164E0">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rsidRPr="00D257F4">
              <w:rPr>
                <w:bCs/>
              </w:rPr>
              <w:t>Открыт</w:t>
            </w:r>
            <w:r>
              <w:rPr>
                <w:bCs/>
              </w:rPr>
              <w:t>ой</w:t>
            </w:r>
            <w:r w:rsidRPr="00D257F4">
              <w:rPr>
                <w:bCs/>
              </w:rPr>
              <w:t xml:space="preserve"> закупк</w:t>
            </w:r>
            <w:r>
              <w:rPr>
                <w:bCs/>
              </w:rPr>
              <w:t>и</w:t>
            </w:r>
            <w:r w:rsidRPr="00D257F4">
              <w:rPr>
                <w:bCs/>
              </w:rPr>
              <w:t xml:space="preserve"> у единственного поставщика (исполнителя, подрядчика)</w:t>
            </w:r>
            <w:r w:rsidRPr="00F84878">
              <w:rPr>
                <w:bCs/>
              </w:rPr>
              <w:t>:</w:t>
            </w:r>
          </w:p>
          <w:p w:rsidR="002F3EF2" w:rsidRPr="0053230E" w:rsidRDefault="002F3EF2" w:rsidP="002F3EF2">
            <w:pPr>
              <w:autoSpaceDE w:val="0"/>
              <w:autoSpaceDN w:val="0"/>
              <w:adjustRightInd w:val="0"/>
              <w:rPr>
                <w:rFonts w:eastAsia="Calibri"/>
                <w:bCs/>
                <w:color w:val="000000"/>
              </w:rPr>
            </w:pPr>
            <w:r w:rsidRPr="0053230E">
              <w:rPr>
                <w:rFonts w:eastAsia="Calibri"/>
                <w:bCs/>
                <w:color w:val="000000"/>
              </w:rPr>
              <w:t>Резяпова Адэля Геннадьевна</w:t>
            </w:r>
          </w:p>
          <w:p w:rsidR="002F3EF2" w:rsidRPr="001C5A0E" w:rsidRDefault="002F3EF2" w:rsidP="002F3EF2">
            <w:pPr>
              <w:autoSpaceDE w:val="0"/>
              <w:autoSpaceDN w:val="0"/>
              <w:adjustRightInd w:val="0"/>
              <w:jc w:val="both"/>
              <w:rPr>
                <w:rFonts w:eastAsia="Calibri"/>
                <w:bCs/>
                <w:color w:val="0000FF"/>
                <w:u w:val="single"/>
              </w:rPr>
            </w:pPr>
            <w:r w:rsidRPr="0053230E">
              <w:rPr>
                <w:rFonts w:eastAsia="Calibri"/>
                <w:bCs/>
                <w:color w:val="000000"/>
              </w:rPr>
              <w:t>тел</w:t>
            </w:r>
            <w:r w:rsidRPr="001C5A0E">
              <w:rPr>
                <w:rFonts w:eastAsia="Calibri"/>
                <w:bCs/>
                <w:color w:val="000000"/>
              </w:rPr>
              <w:t xml:space="preserve">. + 7 (347) 2215992, </w:t>
            </w:r>
            <w:r w:rsidRPr="0053230E">
              <w:rPr>
                <w:rFonts w:eastAsia="Calibri"/>
                <w:bCs/>
                <w:color w:val="000000"/>
                <w:lang w:val="en-US"/>
              </w:rPr>
              <w:t>e</w:t>
            </w:r>
            <w:r w:rsidRPr="001C5A0E">
              <w:rPr>
                <w:rFonts w:eastAsia="Calibri"/>
                <w:bCs/>
                <w:color w:val="000000"/>
              </w:rPr>
              <w:t>-</w:t>
            </w:r>
            <w:r w:rsidRPr="0053230E">
              <w:rPr>
                <w:rFonts w:eastAsia="Calibri"/>
                <w:bCs/>
                <w:color w:val="000000"/>
                <w:lang w:val="en-US"/>
              </w:rPr>
              <w:t>mail</w:t>
            </w:r>
            <w:r w:rsidRPr="001C5A0E">
              <w:rPr>
                <w:rFonts w:eastAsia="Calibri"/>
                <w:bCs/>
                <w:color w:val="000000"/>
              </w:rPr>
              <w:t>:</w:t>
            </w:r>
            <w:hyperlink r:id="rId24" w:history="1">
              <w:r w:rsidRPr="001C5A0E">
                <w:rPr>
                  <w:rFonts w:eastAsia="Calibri"/>
                  <w:bCs/>
                  <w:color w:val="0000FF"/>
                  <w:u w:val="single"/>
                </w:rPr>
                <w:t xml:space="preserve"> </w:t>
              </w:r>
              <w:r w:rsidRPr="0053230E">
                <w:rPr>
                  <w:rFonts w:eastAsia="Calibri"/>
                  <w:bCs/>
                  <w:color w:val="0000FF"/>
                  <w:u w:val="single"/>
                  <w:lang w:val="en-US"/>
                </w:rPr>
                <w:t>a</w:t>
              </w:r>
              <w:r w:rsidRPr="001C5A0E">
                <w:rPr>
                  <w:rFonts w:eastAsia="Calibri"/>
                  <w:bCs/>
                  <w:color w:val="0000FF"/>
                  <w:u w:val="single"/>
                </w:rPr>
                <w:t>.</w:t>
              </w:r>
              <w:r w:rsidRPr="0053230E">
                <w:rPr>
                  <w:rFonts w:eastAsia="Calibri"/>
                  <w:bCs/>
                  <w:color w:val="0000FF"/>
                  <w:u w:val="single"/>
                  <w:lang w:val="en-US"/>
                </w:rPr>
                <w:t>rezyapova</w:t>
              </w:r>
              <w:r w:rsidRPr="001C5A0E">
                <w:rPr>
                  <w:rFonts w:eastAsia="Calibri"/>
                  <w:bCs/>
                  <w:color w:val="0000FF"/>
                  <w:u w:val="single"/>
                </w:rPr>
                <w:t>@</w:t>
              </w:r>
              <w:r w:rsidRPr="0053230E">
                <w:rPr>
                  <w:rFonts w:eastAsia="Calibri"/>
                  <w:bCs/>
                  <w:color w:val="0000FF"/>
                  <w:u w:val="single"/>
                  <w:lang w:val="en-US"/>
                </w:rPr>
                <w:t>bashtel</w:t>
              </w:r>
              <w:r w:rsidRPr="001C5A0E">
                <w:rPr>
                  <w:rFonts w:eastAsia="Calibri"/>
                  <w:bCs/>
                  <w:color w:val="0000FF"/>
                  <w:u w:val="single"/>
                </w:rPr>
                <w:t>.</w:t>
              </w:r>
              <w:r w:rsidRPr="0053230E">
                <w:rPr>
                  <w:rFonts w:eastAsia="Calibri"/>
                  <w:bCs/>
                  <w:color w:val="0000FF"/>
                  <w:u w:val="single"/>
                  <w:lang w:val="en-US"/>
                </w:rPr>
                <w:t>ru</w:t>
              </w:r>
              <w:r w:rsidRPr="001C5A0E">
                <w:rPr>
                  <w:rFonts w:eastAsia="Calibri"/>
                  <w:bCs/>
                  <w:color w:val="0000FF"/>
                  <w:u w:val="single"/>
                </w:rPr>
                <w:t xml:space="preserve"> </w:t>
              </w:r>
            </w:hyperlink>
          </w:p>
          <w:p w:rsidR="00A60356" w:rsidRPr="00943102" w:rsidRDefault="00A60356" w:rsidP="004164E0">
            <w:pPr>
              <w:autoSpaceDE w:val="0"/>
              <w:autoSpaceDN w:val="0"/>
              <w:adjustRightInd w:val="0"/>
              <w:jc w:val="both"/>
              <w:rPr>
                <w:rFonts w:eastAsia="Calibri"/>
                <w:bCs/>
                <w:color w:val="0000FF"/>
                <w:u w:val="single"/>
              </w:rPr>
            </w:pPr>
          </w:p>
          <w:p w:rsidR="00DC7355" w:rsidRPr="00476D4C" w:rsidRDefault="00DC7355" w:rsidP="00DC7355">
            <w:pPr>
              <w:pStyle w:val="Default"/>
              <w:rPr>
                <w:bCs/>
              </w:rPr>
            </w:pPr>
            <w:r w:rsidRPr="00476D4C">
              <w:rPr>
                <w:bCs/>
              </w:rPr>
              <w:t>Ответственное лицо Заказчика по техническим вопросам проведения Открытой закупки у единственного поставщика (исполнителя, подрядчика):</w:t>
            </w:r>
          </w:p>
          <w:p w:rsidR="00196255" w:rsidRDefault="00196255" w:rsidP="00196255">
            <w:pPr>
              <w:autoSpaceDE w:val="0"/>
              <w:autoSpaceDN w:val="0"/>
              <w:adjustRightInd w:val="0"/>
              <w:jc w:val="both"/>
              <w:rPr>
                <w:rFonts w:eastAsia="Calibri"/>
                <w:bCs/>
              </w:rPr>
            </w:pPr>
            <w:r>
              <w:rPr>
                <w:rFonts w:eastAsia="Calibri"/>
                <w:bCs/>
              </w:rPr>
              <w:t>Тимирова Светлана Валерьевна</w:t>
            </w:r>
          </w:p>
          <w:p w:rsidR="00915B7D" w:rsidRPr="00766627" w:rsidRDefault="00196255" w:rsidP="00196255">
            <w:pPr>
              <w:pStyle w:val="Default"/>
              <w:rPr>
                <w:bCs/>
                <w:sz w:val="10"/>
                <w:szCs w:val="10"/>
              </w:rPr>
            </w:pPr>
            <w:r w:rsidRPr="00B57D6D">
              <w:rPr>
                <w:bCs/>
              </w:rPr>
              <w:t>тел</w:t>
            </w:r>
            <w:r w:rsidRPr="00766627">
              <w:rPr>
                <w:bCs/>
              </w:rPr>
              <w:t>. + 7 (347)</w:t>
            </w:r>
            <w:r w:rsidR="00766627">
              <w:rPr>
                <w:bCs/>
              </w:rPr>
              <w:t xml:space="preserve"> </w:t>
            </w:r>
            <w:r w:rsidRPr="00766627">
              <w:rPr>
                <w:bCs/>
              </w:rPr>
              <w:t xml:space="preserve">2215933, </w:t>
            </w:r>
            <w:r w:rsidRPr="00B57D6D">
              <w:rPr>
                <w:bCs/>
                <w:lang w:val="en-US"/>
              </w:rPr>
              <w:t>e</w:t>
            </w:r>
            <w:r w:rsidRPr="00766627">
              <w:rPr>
                <w:bCs/>
              </w:rPr>
              <w:t>-</w:t>
            </w:r>
            <w:r w:rsidRPr="00B57D6D">
              <w:rPr>
                <w:bCs/>
                <w:lang w:val="en-US"/>
              </w:rPr>
              <w:t>mail</w:t>
            </w:r>
            <w:r w:rsidRPr="00766627">
              <w:rPr>
                <w:bCs/>
              </w:rPr>
              <w:t xml:space="preserve">: </w:t>
            </w:r>
            <w:hyperlink r:id="rId25" w:history="1">
              <w:r w:rsidRPr="00FE16E1">
                <w:rPr>
                  <w:rStyle w:val="a4"/>
                  <w:lang w:val="en-US"/>
                </w:rPr>
                <w:t>s</w:t>
              </w:r>
              <w:r w:rsidRPr="00766627">
                <w:rPr>
                  <w:rStyle w:val="a4"/>
                </w:rPr>
                <w:t>.</w:t>
              </w:r>
              <w:r w:rsidRPr="00FE16E1">
                <w:rPr>
                  <w:rStyle w:val="a4"/>
                  <w:lang w:val="en-US"/>
                </w:rPr>
                <w:t>timirova</w:t>
              </w:r>
              <w:r w:rsidRPr="00766627">
                <w:rPr>
                  <w:rStyle w:val="a4"/>
                </w:rPr>
                <w:t>@</w:t>
              </w:r>
              <w:r w:rsidRPr="00FE16E1">
                <w:rPr>
                  <w:rStyle w:val="a4"/>
                  <w:lang w:val="en-US"/>
                </w:rPr>
                <w:t>bashtel</w:t>
              </w:r>
              <w:r w:rsidRPr="00766627">
                <w:rPr>
                  <w:rStyle w:val="a4"/>
                </w:rPr>
                <w:t>.</w:t>
              </w:r>
              <w:proofErr w:type="spellStart"/>
              <w:r w:rsidRPr="00FE16E1">
                <w:rPr>
                  <w:rStyle w:val="a4"/>
                  <w:lang w:val="en-US"/>
                </w:rPr>
                <w:t>ru</w:t>
              </w:r>
              <w:proofErr w:type="spellEnd"/>
            </w:hyperlink>
            <w:r w:rsidRPr="00766627">
              <w:t xml:space="preserve"> </w:t>
            </w:r>
          </w:p>
        </w:tc>
      </w:tr>
      <w:tr w:rsidR="00915B7D" w:rsidRPr="00E4292D" w:rsidTr="00907BCE">
        <w:tc>
          <w:tcPr>
            <w:tcW w:w="568" w:type="dxa"/>
            <w:tcBorders>
              <w:top w:val="single" w:sz="4" w:space="0" w:color="auto"/>
              <w:left w:val="single" w:sz="4" w:space="0" w:color="auto"/>
              <w:bottom w:val="single" w:sz="4" w:space="0" w:color="auto"/>
              <w:right w:val="single" w:sz="4" w:space="0" w:color="auto"/>
            </w:tcBorders>
          </w:tcPr>
          <w:p w:rsidR="00915B7D" w:rsidRPr="00766627" w:rsidRDefault="00915B7D" w:rsidP="00DE184D">
            <w:pPr>
              <w:pStyle w:val="rvps1"/>
              <w:numPr>
                <w:ilvl w:val="0"/>
                <w:numId w:val="3"/>
              </w:numPr>
              <w:tabs>
                <w:tab w:val="left" w:pos="0"/>
              </w:tabs>
              <w:ind w:left="0" w:firstLine="0"/>
              <w:jc w:val="left"/>
            </w:pPr>
            <w:bookmarkStart w:id="9" w:name="_Ref422839708"/>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915B7D" w:rsidRPr="007643B9" w:rsidRDefault="00915B7D" w:rsidP="00907BCE">
            <w:pPr>
              <w:pStyle w:val="rvps1"/>
              <w:jc w:val="left"/>
              <w:rPr>
                <w:bCs/>
              </w:rPr>
            </w:pPr>
            <w:bookmarkStart w:id="10" w:name="форма2"/>
            <w:bookmarkEnd w:id="9"/>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0"/>
          </w:p>
        </w:tc>
        <w:tc>
          <w:tcPr>
            <w:tcW w:w="7654" w:type="dxa"/>
            <w:tcBorders>
              <w:top w:val="single" w:sz="4" w:space="0" w:color="auto"/>
              <w:left w:val="single" w:sz="4" w:space="0" w:color="auto"/>
              <w:bottom w:val="single" w:sz="4" w:space="0" w:color="auto"/>
              <w:right w:val="single" w:sz="4" w:space="0" w:color="auto"/>
            </w:tcBorders>
            <w:vAlign w:val="center"/>
          </w:tcPr>
          <w:p w:rsidR="00915B7D" w:rsidRPr="00F84878" w:rsidRDefault="00C82CB8" w:rsidP="00A60356">
            <w:pPr>
              <w:pStyle w:val="Default"/>
              <w:jc w:val="both"/>
              <w:rPr>
                <w:bCs/>
              </w:rPr>
            </w:pPr>
            <w:r>
              <w:rPr>
                <w:bCs/>
              </w:rPr>
              <w:t>Требования н</w:t>
            </w:r>
            <w:r w:rsidRPr="00E00762">
              <w:rPr>
                <w:bCs/>
              </w:rPr>
              <w:t>е установлен</w:t>
            </w:r>
            <w:r>
              <w:rPr>
                <w:bCs/>
              </w:rPr>
              <w:t>ы</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7"/>
              <w:numPr>
                <w:ilvl w:val="0"/>
                <w:numId w:val="3"/>
              </w:numPr>
              <w:tabs>
                <w:tab w:val="clear" w:pos="4677"/>
                <w:tab w:val="clear" w:pos="9355"/>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Фирменное наименование (наименование) для юридического лица, фамилия, имя отчество – для физического лица Претендента</w:t>
            </w:r>
          </w:p>
        </w:tc>
        <w:tc>
          <w:tcPr>
            <w:tcW w:w="7654" w:type="dxa"/>
            <w:tcBorders>
              <w:top w:val="single" w:sz="4" w:space="0" w:color="auto"/>
              <w:left w:val="single" w:sz="4" w:space="0" w:color="auto"/>
              <w:bottom w:val="single" w:sz="4" w:space="0" w:color="auto"/>
              <w:right w:val="single" w:sz="4" w:space="0" w:color="auto"/>
            </w:tcBorders>
          </w:tcPr>
          <w:p w:rsidR="00766627" w:rsidRPr="00766627" w:rsidRDefault="00766627" w:rsidP="00766627">
            <w:pPr>
              <w:pStyle w:val="a5"/>
              <w:widowControl w:val="0"/>
              <w:autoSpaceDE w:val="0"/>
              <w:autoSpaceDN w:val="0"/>
              <w:adjustRightInd w:val="0"/>
              <w:ind w:left="0"/>
            </w:pPr>
            <w:r w:rsidRPr="00766627">
              <w:t xml:space="preserve">Публичное Акционерное Общество «Мобильные </w:t>
            </w:r>
            <w:proofErr w:type="spellStart"/>
            <w:r w:rsidRPr="00766627">
              <w:t>ТелеСистемы</w:t>
            </w:r>
            <w:proofErr w:type="spellEnd"/>
            <w:r w:rsidRPr="00766627">
              <w:t xml:space="preserve">» </w:t>
            </w:r>
          </w:p>
          <w:p w:rsidR="00915B7D" w:rsidRPr="009D1560" w:rsidRDefault="00766627" w:rsidP="00766627">
            <w:pPr>
              <w:pStyle w:val="a5"/>
              <w:widowControl w:val="0"/>
              <w:autoSpaceDE w:val="0"/>
              <w:autoSpaceDN w:val="0"/>
              <w:adjustRightInd w:val="0"/>
              <w:ind w:left="0"/>
            </w:pPr>
            <w:r w:rsidRPr="00766627">
              <w:t>(ПАО «МТС»)</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7"/>
              <w:numPr>
                <w:ilvl w:val="0"/>
                <w:numId w:val="3"/>
              </w:numPr>
              <w:tabs>
                <w:tab w:val="clear" w:pos="4677"/>
                <w:tab w:val="clear" w:pos="9355"/>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Фактический, почтовый адрес Претендента</w:t>
            </w:r>
          </w:p>
        </w:tc>
        <w:tc>
          <w:tcPr>
            <w:tcW w:w="7654" w:type="dxa"/>
            <w:tcBorders>
              <w:top w:val="single" w:sz="4" w:space="0" w:color="auto"/>
              <w:left w:val="single" w:sz="4" w:space="0" w:color="auto"/>
              <w:bottom w:val="single" w:sz="4" w:space="0" w:color="auto"/>
              <w:right w:val="single" w:sz="4" w:space="0" w:color="auto"/>
            </w:tcBorders>
          </w:tcPr>
          <w:p w:rsidR="00915B7D" w:rsidRPr="0032605E" w:rsidRDefault="00766627" w:rsidP="00D02223">
            <w:pPr>
              <w:rPr>
                <w:color w:val="FF0000"/>
              </w:rPr>
            </w:pPr>
            <w:r w:rsidRPr="0056061B">
              <w:rPr>
                <w:color w:val="000000"/>
              </w:rPr>
              <w:t>109147, Москва, ул. Марксистская, д.4</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5"/>
              <w:numPr>
                <w:ilvl w:val="0"/>
                <w:numId w:val="3"/>
              </w:numPr>
              <w:tabs>
                <w:tab w:val="left" w:pos="0"/>
              </w:tabs>
              <w:ind w:left="0" w:firstLine="0"/>
            </w:pPr>
            <w:bookmarkStart w:id="11" w:name="_Ref378107245"/>
          </w:p>
        </w:tc>
        <w:bookmarkEnd w:id="11"/>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pPr>
              <w:pStyle w:val="affb"/>
            </w:pPr>
            <w:r>
              <w:t>М</w:t>
            </w:r>
            <w:r w:rsidRPr="005C24A0">
              <w:t>есто</w:t>
            </w:r>
            <w:r>
              <w:t xml:space="preserve"> и дата</w:t>
            </w:r>
            <w:r w:rsidRPr="005C24A0">
              <w:t xml:space="preserve"> рассмотрения</w:t>
            </w:r>
            <w:r>
              <w:t xml:space="preserve"> предложений Претендента</w:t>
            </w:r>
            <w:r w:rsidRPr="005C24A0">
              <w:t>,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rsidR="008E1152" w:rsidRPr="00F84878" w:rsidRDefault="00915B7D" w:rsidP="008E1152">
            <w:pPr>
              <w:pStyle w:val="Default"/>
              <w:jc w:val="both"/>
              <w:rPr>
                <w:iCs/>
              </w:rPr>
            </w:pPr>
            <w:r>
              <w:rPr>
                <w:iCs/>
              </w:rPr>
              <w:t xml:space="preserve">Рассмотрение предложения Претендента об условиях исполнения договора и подведение итогов </w:t>
            </w:r>
            <w:r w:rsidRPr="00F84878">
              <w:rPr>
                <w:iCs/>
              </w:rPr>
              <w:t xml:space="preserve">будет проводиться по адресу: </w:t>
            </w:r>
            <w:r w:rsidR="00E24051">
              <w:rPr>
                <w:bCs/>
              </w:rPr>
              <w:t>450077, Республика Башкортостан, г. Уфа, ул. Ленина, д. 30</w:t>
            </w:r>
          </w:p>
          <w:p w:rsidR="008E1152" w:rsidRDefault="008E1152" w:rsidP="008E1152">
            <w:pPr>
              <w:pStyle w:val="Default"/>
              <w:jc w:val="both"/>
              <w:rPr>
                <w:iCs/>
              </w:rPr>
            </w:pPr>
          </w:p>
          <w:p w:rsidR="00915B7D" w:rsidRPr="008B2C46" w:rsidRDefault="008E1152" w:rsidP="00542BF5">
            <w:pPr>
              <w:rPr>
                <w:i/>
                <w:color w:val="FF0000"/>
              </w:rPr>
            </w:pPr>
            <w:r w:rsidRPr="00F84878">
              <w:rPr>
                <w:iCs/>
              </w:rPr>
              <w:t xml:space="preserve"> </w:t>
            </w:r>
            <w:r w:rsidR="00D02223">
              <w:rPr>
                <w:iCs/>
              </w:rPr>
              <w:t xml:space="preserve">не позднее </w:t>
            </w:r>
            <w:r w:rsidR="00043A83" w:rsidRPr="00F84878">
              <w:rPr>
                <w:iCs/>
              </w:rPr>
              <w:t>«</w:t>
            </w:r>
            <w:r w:rsidR="002F36A7">
              <w:rPr>
                <w:iCs/>
              </w:rPr>
              <w:t>22</w:t>
            </w:r>
            <w:r w:rsidR="00043A83" w:rsidRPr="00F84878">
              <w:rPr>
                <w:iCs/>
              </w:rPr>
              <w:t xml:space="preserve">» </w:t>
            </w:r>
            <w:r w:rsidR="00542BF5">
              <w:rPr>
                <w:iCs/>
              </w:rPr>
              <w:t>марта</w:t>
            </w:r>
            <w:r w:rsidR="00043A83">
              <w:rPr>
                <w:iCs/>
              </w:rPr>
              <w:t xml:space="preserve"> </w:t>
            </w:r>
            <w:r w:rsidR="00921D29">
              <w:rPr>
                <w:iCs/>
              </w:rPr>
              <w:t>2018</w:t>
            </w:r>
            <w:r w:rsidR="00043A83" w:rsidRPr="00F84878">
              <w:rPr>
                <w:iCs/>
              </w:rPr>
              <w:t xml:space="preserve"> года</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5"/>
              <w:numPr>
                <w:ilvl w:val="0"/>
                <w:numId w:val="3"/>
              </w:numPr>
              <w:tabs>
                <w:tab w:val="left" w:pos="0"/>
              </w:tabs>
              <w:ind w:left="0" w:firstLine="0"/>
            </w:pPr>
            <w:bookmarkStart w:id="12" w:name="_Ref378105180"/>
          </w:p>
        </w:tc>
        <w:bookmarkEnd w:id="12"/>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pStyle w:val="Default"/>
              <w:jc w:val="both"/>
              <w:rPr>
                <w:b/>
                <w:iCs/>
              </w:rPr>
            </w:pPr>
            <w:r>
              <w:rPr>
                <w:b/>
                <w:iCs/>
              </w:rPr>
              <w:t>Предметом закупки</w:t>
            </w:r>
            <w:r w:rsidRPr="00C75478">
              <w:rPr>
                <w:b/>
                <w:iCs/>
              </w:rPr>
              <w:t xml:space="preserve"> </w:t>
            </w:r>
            <w:r>
              <w:rPr>
                <w:b/>
                <w:iCs/>
              </w:rPr>
              <w:t>является:</w:t>
            </w:r>
          </w:p>
          <w:p w:rsidR="00915B7D" w:rsidRPr="00227C39" w:rsidRDefault="00FE02EE" w:rsidP="00907BCE">
            <w:pPr>
              <w:pStyle w:val="Default"/>
              <w:jc w:val="both"/>
              <w:rPr>
                <w:iCs/>
              </w:rPr>
            </w:pPr>
            <w:r>
              <w:rPr>
                <w:iCs/>
              </w:rPr>
              <w:t xml:space="preserve">Право </w:t>
            </w:r>
            <w:r w:rsidR="00041E14" w:rsidRPr="006C1D90">
              <w:rPr>
                <w:szCs w:val="26"/>
              </w:rPr>
              <w:t>на</w:t>
            </w:r>
            <w:r w:rsidR="00041E14" w:rsidRPr="004D6006">
              <w:rPr>
                <w:sz w:val="26"/>
                <w:szCs w:val="26"/>
              </w:rPr>
              <w:t xml:space="preserve"> </w:t>
            </w:r>
            <w:r w:rsidR="00241826">
              <w:rPr>
                <w:szCs w:val="26"/>
              </w:rPr>
              <w:t xml:space="preserve">заключение договора </w:t>
            </w:r>
            <w:r w:rsidR="000E4D41" w:rsidRPr="000E4D41">
              <w:t xml:space="preserve">на </w:t>
            </w:r>
            <w:r w:rsidR="002E4170">
              <w:rPr>
                <w:b/>
              </w:rPr>
              <w:t>о</w:t>
            </w:r>
            <w:r w:rsidR="002E4170" w:rsidRPr="003D1464">
              <w:rPr>
                <w:b/>
              </w:rPr>
              <w:t>казание услуг по доставке рекламных SMS-сообщений абонентам ПАО «Башинформсвязь»</w:t>
            </w:r>
          </w:p>
          <w:p w:rsidR="00915B7D" w:rsidRPr="00227C39" w:rsidRDefault="00915B7D" w:rsidP="00907BCE">
            <w:pPr>
              <w:pStyle w:val="Default"/>
              <w:jc w:val="both"/>
              <w:rPr>
                <w:iCs/>
              </w:rPr>
            </w:pPr>
            <w:r w:rsidRPr="00F84878">
              <w:t>Количество поставляемого товара, объем выполняемых работ, оказываемых услуг, о</w:t>
            </w:r>
            <w:r w:rsidRPr="00F84878">
              <w:rPr>
                <w:iCs/>
              </w:rPr>
              <w:t xml:space="preserve">пределены в </w:t>
            </w:r>
            <w:hyperlink w:anchor="_РАЗДЕЛ_IV._Техническое" w:history="1">
              <w:r w:rsidRPr="00F84878">
                <w:rPr>
                  <w:rStyle w:val="a4"/>
                  <w:iCs/>
                </w:rPr>
                <w:t>разделе I</w:t>
              </w:r>
              <w:r>
                <w:rPr>
                  <w:rStyle w:val="a4"/>
                  <w:iCs/>
                  <w:lang w:val="en-US"/>
                </w:rPr>
                <w:t>II</w:t>
              </w:r>
              <w:r w:rsidRPr="00F84878">
                <w:rPr>
                  <w:rStyle w:val="a4"/>
                  <w:iCs/>
                </w:rPr>
                <w:t xml:space="preserve"> «Техническое задание»</w:t>
              </w:r>
            </w:hyperlink>
            <w:r w:rsidRPr="00F84878">
              <w:rPr>
                <w:iCs/>
                <w:color w:val="FF0000"/>
              </w:rPr>
              <w:t xml:space="preserve"> </w:t>
            </w:r>
            <w:r w:rsidRPr="00F84878">
              <w:rPr>
                <w:iCs/>
              </w:rPr>
              <w:t>Документации о закупке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5"/>
              <w:numPr>
                <w:ilvl w:val="0"/>
                <w:numId w:val="3"/>
              </w:numPr>
              <w:tabs>
                <w:tab w:val="left" w:pos="0"/>
              </w:tabs>
              <w:ind w:left="0" w:firstLine="0"/>
            </w:pPr>
            <w:bookmarkStart w:id="13" w:name="_Ref368315592"/>
          </w:p>
        </w:tc>
        <w:bookmarkEnd w:id="13"/>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Сведения о н</w:t>
            </w:r>
            <w:r w:rsidRPr="005C24A0">
              <w:t>ачальн</w:t>
            </w:r>
            <w:r>
              <w:t>ой</w:t>
            </w:r>
            <w:r w:rsidRPr="005C24A0">
              <w:t xml:space="preserve"> (максимал</w:t>
            </w:r>
            <w:r w:rsidRPr="00AB4B4B">
              <w:rPr>
                <w:shd w:val="clear" w:color="auto" w:fill="FFFFFF"/>
              </w:rPr>
              <w:t>ь</w:t>
            </w:r>
            <w:r w:rsidRPr="005C24A0">
              <w:t>н</w:t>
            </w:r>
            <w:r>
              <w:t>ой) цене</w:t>
            </w:r>
            <w:r w:rsidRPr="005C24A0">
              <w:t xml:space="preserve"> договора</w:t>
            </w:r>
          </w:p>
        </w:tc>
        <w:tc>
          <w:tcPr>
            <w:tcW w:w="7654" w:type="dxa"/>
            <w:tcBorders>
              <w:top w:val="single" w:sz="4" w:space="0" w:color="auto"/>
              <w:left w:val="single" w:sz="4" w:space="0" w:color="auto"/>
              <w:bottom w:val="single" w:sz="4" w:space="0" w:color="auto"/>
              <w:right w:val="single" w:sz="4" w:space="0" w:color="auto"/>
            </w:tcBorders>
          </w:tcPr>
          <w:p w:rsidR="00915B7D" w:rsidRPr="00073F23" w:rsidRDefault="00766627" w:rsidP="00542BF5">
            <w:pPr>
              <w:jc w:val="both"/>
            </w:pPr>
            <w:r w:rsidRPr="0050650E">
              <w:t>1 000</w:t>
            </w:r>
            <w:r>
              <w:t> </w:t>
            </w:r>
            <w:r w:rsidRPr="0050650E">
              <w:t>000</w:t>
            </w:r>
            <w:r>
              <w:t>,00</w:t>
            </w:r>
            <w:r w:rsidRPr="0050650E">
              <w:t xml:space="preserve"> (один миллион) рублей 00 копеек, в том числе НДС (18%) – 152 542,37 (сто пятьдесят две тысячи пятьсот сорок два</w:t>
            </w:r>
            <w:r>
              <w:t>)</w:t>
            </w:r>
            <w:r w:rsidRPr="0050650E">
              <w:t xml:space="preserve"> рубля 37 копеек</w:t>
            </w:r>
          </w:p>
        </w:tc>
      </w:tr>
      <w:tr w:rsidR="00915B7D" w:rsidRPr="005C24A0" w:rsidTr="00907BCE">
        <w:trPr>
          <w:trHeight w:val="1369"/>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5"/>
              <w:numPr>
                <w:ilvl w:val="0"/>
                <w:numId w:val="3"/>
              </w:numPr>
              <w:tabs>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pStyle w:val="Default"/>
              <w:jc w:val="both"/>
              <w:rPr>
                <w:iCs/>
              </w:rPr>
            </w:pPr>
            <w:r w:rsidRPr="006F2077">
              <w:rPr>
                <w:iCs/>
              </w:rPr>
              <w:t xml:space="preserve">Место, условия и сроки (периоды) </w:t>
            </w:r>
            <w:r w:rsidRPr="00F84878">
              <w:rPr>
                <w:iCs/>
              </w:rPr>
              <w:t>поставки товара, выполнения работ</w:t>
            </w:r>
            <w:r>
              <w:rPr>
                <w:iCs/>
              </w:rPr>
              <w:t>,</w:t>
            </w:r>
            <w:r w:rsidRPr="006F2077">
              <w:rPr>
                <w:rFonts w:eastAsia="Times New Roman"/>
                <w:iCs/>
                <w:color w:val="auto"/>
                <w:lang w:eastAsia="ru-RU"/>
              </w:rPr>
              <w:t xml:space="preserve"> </w:t>
            </w:r>
            <w:r>
              <w:rPr>
                <w:iCs/>
              </w:rPr>
              <w:t>оказания услуг</w:t>
            </w:r>
            <w:r w:rsidRPr="006F2077">
              <w:rPr>
                <w:iCs/>
              </w:rPr>
              <w:t xml:space="preserve"> определяются</w:t>
            </w:r>
            <w:r w:rsidRPr="00F84878">
              <w:rPr>
                <w:iCs/>
              </w:rPr>
              <w:t xml:space="preserve"> в соответствии с проектом Договора </w:t>
            </w:r>
            <w:r>
              <w:rPr>
                <w:iCs/>
              </w:rPr>
              <w:t xml:space="preserve">                       </w:t>
            </w:r>
            <w:hyperlink w:anchor="_РАЗДЕЛ_V._Проект" w:history="1">
              <w:r w:rsidRPr="00F84878">
                <w:rPr>
                  <w:rStyle w:val="a4"/>
                  <w:iCs/>
                </w:rPr>
                <w:t xml:space="preserve">в разделе </w:t>
              </w:r>
              <w:r>
                <w:rPr>
                  <w:rStyle w:val="a4"/>
                  <w:iCs/>
                  <w:lang w:val="en-US"/>
                </w:rPr>
                <w:t>I</w:t>
              </w:r>
              <w:r w:rsidRPr="00F84878">
                <w:rPr>
                  <w:rStyle w:val="a4"/>
                  <w:iCs/>
                  <w:lang w:val="en-US"/>
                </w:rPr>
                <w:t>V</w:t>
              </w:r>
              <w:r w:rsidRPr="00F84878">
                <w:rPr>
                  <w:rStyle w:val="a4"/>
                  <w:iCs/>
                </w:rPr>
                <w:t xml:space="preserve"> «Проект договора»</w:t>
              </w:r>
            </w:hyperlink>
            <w:r w:rsidRPr="00F84878">
              <w:rPr>
                <w:iCs/>
              </w:rPr>
              <w:t xml:space="preserve"> и</w:t>
            </w:r>
            <w:r>
              <w:rPr>
                <w:iCs/>
              </w:rPr>
              <w:t xml:space="preserve"> </w:t>
            </w:r>
            <w:r w:rsidRPr="00F84878">
              <w:rPr>
                <w:iCs/>
              </w:rPr>
              <w:t xml:space="preserve">в </w:t>
            </w:r>
            <w:hyperlink w:anchor="_РАЗДЕЛ_IV._Техническое" w:history="1">
              <w:r w:rsidRPr="00F84878">
                <w:rPr>
                  <w:rStyle w:val="a4"/>
                  <w:iCs/>
                </w:rPr>
                <w:t xml:space="preserve">разделе </w:t>
              </w:r>
              <w:r>
                <w:rPr>
                  <w:rStyle w:val="a4"/>
                  <w:iCs/>
                  <w:lang w:val="en-US"/>
                </w:rPr>
                <w:t>III</w:t>
              </w:r>
              <w:r w:rsidRPr="00F84878">
                <w:rPr>
                  <w:rStyle w:val="a4"/>
                  <w:iCs/>
                </w:rPr>
                <w:t xml:space="preserve"> «Техническое задание»</w:t>
              </w:r>
            </w:hyperlink>
            <w:r>
              <w:rPr>
                <w:iCs/>
                <w:color w:val="FF0000"/>
              </w:rPr>
              <w:t xml:space="preserve"> </w:t>
            </w:r>
            <w:r w:rsidRPr="00F84878">
              <w:rPr>
                <w:iCs/>
              </w:rPr>
              <w:t>Документации о закупке</w:t>
            </w:r>
          </w:p>
          <w:p w:rsidR="00915B7D" w:rsidRPr="00F84878" w:rsidRDefault="00915B7D" w:rsidP="00907BCE">
            <w:pPr>
              <w:pStyle w:val="Default"/>
              <w:jc w:val="both"/>
            </w:pP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14" w:name="_Ref368314569"/>
          </w:p>
        </w:tc>
        <w:bookmarkEnd w:id="14"/>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pPr>
              <w:pStyle w:val="affb"/>
            </w:pPr>
            <w:r w:rsidRPr="005C24A0">
              <w:t xml:space="preserve">Требования к </w:t>
            </w:r>
            <w:r>
              <w:t>Участнику</w:t>
            </w:r>
            <w:r w:rsidRPr="005C24A0">
              <w:t xml:space="preserve"> </w:t>
            </w:r>
            <w:r>
              <w:t>и перечень документов, предоставляемых Претендентом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jc w:val="both"/>
              <w:rPr>
                <w:b/>
              </w:rPr>
            </w:pPr>
            <w:r w:rsidRPr="00C77AB5">
              <w:rPr>
                <w:b/>
              </w:rPr>
              <w:t>Общие требования:</w:t>
            </w:r>
          </w:p>
          <w:p w:rsidR="00915B7D" w:rsidRPr="008F32DA" w:rsidRDefault="00915B7D" w:rsidP="00907BCE">
            <w:pPr>
              <w:jc w:val="both"/>
              <w:rPr>
                <w:b/>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Tr="00907BCE">
              <w:tc>
                <w:tcPr>
                  <w:tcW w:w="7400" w:type="dxa"/>
                  <w:shd w:val="clear" w:color="auto" w:fill="C6D9F1"/>
                </w:tcPr>
                <w:p w:rsidR="00915B7D" w:rsidRPr="00561F9A" w:rsidRDefault="00915B7D" w:rsidP="00907BCE">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r>
            <w:tr w:rsidR="00915B7D" w:rsidTr="00907BCE">
              <w:tc>
                <w:tcPr>
                  <w:tcW w:w="7400" w:type="dxa"/>
                  <w:shd w:val="clear" w:color="auto" w:fill="auto"/>
                </w:tcPr>
                <w:p w:rsidR="00907BCE" w:rsidRDefault="00915B7D" w:rsidP="00907BCE">
                  <w:pPr>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sidRPr="002A292A">
                    <w:rPr>
                      <w:rFonts w:cs="Arial"/>
                      <w:bCs/>
                      <w:color w:val="000000"/>
                    </w:rPr>
                    <w:t>Открыт</w:t>
                  </w:r>
                  <w:r>
                    <w:rPr>
                      <w:rFonts w:cs="Arial"/>
                      <w:bCs/>
                      <w:color w:val="000000"/>
                    </w:rPr>
                    <w:t>ой</w:t>
                  </w:r>
                  <w:r w:rsidRPr="002A292A">
                    <w:rPr>
                      <w:rFonts w:cs="Arial"/>
                      <w:bCs/>
                      <w:color w:val="000000"/>
                    </w:rPr>
                    <w:t xml:space="preserve"> закупк</w:t>
                  </w:r>
                  <w:r>
                    <w:rPr>
                      <w:rFonts w:cs="Arial"/>
                      <w:bCs/>
                      <w:color w:val="000000"/>
                    </w:rPr>
                    <w:t>и</w:t>
                  </w:r>
                  <w:r w:rsidRPr="002A292A">
                    <w:rPr>
                      <w:rFonts w:cs="Arial"/>
                      <w:bCs/>
                      <w:color w:val="000000"/>
                    </w:rPr>
                    <w:t xml:space="preserve"> у единственного поставщика (исполнителя, подрядчика)</w:t>
                  </w:r>
                  <w:r>
                    <w:rPr>
                      <w:rFonts w:cs="Arial"/>
                      <w:color w:val="000000"/>
                    </w:rPr>
                    <w:t>.</w:t>
                  </w:r>
                </w:p>
                <w:p w:rsidR="00915B7D" w:rsidRPr="00CF6CD6" w:rsidRDefault="00915B7D" w:rsidP="00907BCE">
                  <w:pPr>
                    <w:ind w:firstLine="346"/>
                    <w:jc w:val="both"/>
                    <w:rPr>
                      <w:rFonts w:cs="Arial"/>
                      <w:color w:val="000000"/>
                    </w:rPr>
                  </w:pPr>
                </w:p>
              </w:tc>
            </w:tr>
            <w:tr w:rsidR="00915B7D" w:rsidTr="00907BCE">
              <w:tc>
                <w:tcPr>
                  <w:tcW w:w="7400" w:type="dxa"/>
                  <w:shd w:val="clear" w:color="auto" w:fill="auto"/>
                </w:tcPr>
                <w:p w:rsidR="00915B7D" w:rsidRPr="00561F9A" w:rsidRDefault="00915B7D" w:rsidP="00907BCE">
                  <w:pPr>
                    <w:jc w:val="both"/>
                    <w:rPr>
                      <w:rFonts w:cs="Arial"/>
                      <w:color w:val="000000"/>
                    </w:rPr>
                  </w:pPr>
                  <w:r w:rsidRPr="00561F9A">
                    <w:rPr>
                      <w:rFonts w:cs="Arial"/>
                      <w:color w:val="000000"/>
                    </w:rPr>
                    <w:t xml:space="preserve">2. </w:t>
                  </w:r>
                  <w:proofErr w:type="spellStart"/>
                  <w:r>
                    <w:rPr>
                      <w:rFonts w:cs="Arial"/>
                      <w:color w:val="000000"/>
                    </w:rPr>
                    <w:t>Н</w:t>
                  </w:r>
                  <w:r w:rsidRPr="00561F9A">
                    <w:rPr>
                      <w:rFonts w:cs="Arial"/>
                      <w:color w:val="000000"/>
                    </w:rPr>
                    <w:t>епроведение</w:t>
                  </w:r>
                  <w:proofErr w:type="spellEnd"/>
                  <w:r w:rsidRPr="00561F9A">
                    <w:rPr>
                      <w:rFonts w:cs="Arial"/>
                      <w:color w:val="000000"/>
                    </w:rPr>
                    <w:t xml:space="preserve"> ликвидации </w:t>
                  </w:r>
                  <w:r>
                    <w:rPr>
                      <w:rFonts w:cs="Arial"/>
                      <w:color w:val="000000"/>
                    </w:rPr>
                    <w:t>Участника</w:t>
                  </w:r>
                  <w:r w:rsidDel="00A8657D">
                    <w:rPr>
                      <w:rFonts w:cs="Arial"/>
                      <w:color w:val="000000"/>
                    </w:rPr>
                    <w:t xml:space="preserve"> </w:t>
                  </w:r>
                  <w:r w:rsidRPr="00561F9A">
                    <w:rPr>
                      <w:rFonts w:cs="Arial"/>
                      <w:color w:val="000000"/>
                    </w:rPr>
                    <w:t xml:space="preserve">-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 xml:space="preserve">- юридического лица, индивидуального предпринимателя </w:t>
                  </w:r>
                  <w:r>
                    <w:rPr>
                      <w:rFonts w:cs="Arial"/>
                      <w:color w:val="000000"/>
                    </w:rPr>
                    <w:t>несостоятельным (</w:t>
                  </w:r>
                  <w:r w:rsidRPr="00561F9A">
                    <w:rPr>
                      <w:rFonts w:cs="Arial"/>
                      <w:color w:val="000000"/>
                    </w:rPr>
                    <w:t>банкротом</w:t>
                  </w:r>
                  <w:r>
                    <w:rPr>
                      <w:rFonts w:cs="Arial"/>
                      <w:color w:val="000000"/>
                    </w:rPr>
                    <w:t>)</w:t>
                  </w:r>
                  <w:r w:rsidRPr="00561F9A">
                    <w:rPr>
                      <w:rFonts w:cs="Arial"/>
                      <w:color w:val="000000"/>
                    </w:rPr>
                    <w:t xml:space="preserve"> и об открытии конкурсного производства</w:t>
                  </w:r>
                </w:p>
              </w:tc>
            </w:tr>
            <w:tr w:rsidR="00915B7D" w:rsidTr="00907BCE">
              <w:tc>
                <w:tcPr>
                  <w:tcW w:w="7400" w:type="dxa"/>
                  <w:shd w:val="clear" w:color="auto" w:fill="auto"/>
                </w:tcPr>
                <w:p w:rsidR="00915B7D" w:rsidRPr="00561F9A" w:rsidRDefault="00915B7D" w:rsidP="00907BCE">
                  <w:pPr>
                    <w:tabs>
                      <w:tab w:val="left" w:pos="346"/>
                    </w:tabs>
                    <w:jc w:val="both"/>
                    <w:rPr>
                      <w:rFonts w:cs="Arial"/>
                      <w:color w:val="000000"/>
                    </w:rPr>
                  </w:pPr>
                  <w:r w:rsidRPr="00561F9A">
                    <w:rPr>
                      <w:rFonts w:cs="Arial"/>
                      <w:color w:val="000000"/>
                    </w:rPr>
                    <w:t xml:space="preserve">3. </w:t>
                  </w:r>
                  <w:proofErr w:type="spellStart"/>
                  <w:r>
                    <w:rPr>
                      <w:rFonts w:cs="Arial"/>
                      <w:color w:val="000000"/>
                    </w:rPr>
                    <w:t>Н</w:t>
                  </w:r>
                  <w:r w:rsidRPr="00561F9A">
                    <w:rPr>
                      <w:rFonts w:cs="Arial"/>
                      <w:color w:val="000000"/>
                    </w:rPr>
                    <w:t>еприостановление</w:t>
                  </w:r>
                  <w:proofErr w:type="spellEnd"/>
                  <w:r w:rsidRPr="00561F9A">
                    <w:rPr>
                      <w:rFonts w:cs="Arial"/>
                      <w:color w:val="000000"/>
                    </w:rPr>
                    <w:t xml:space="preserve"> деятельности </w:t>
                  </w:r>
                  <w:r>
                    <w:rPr>
                      <w:rFonts w:cs="Arial"/>
                      <w:color w:val="000000"/>
                    </w:rPr>
                    <w:t>Участника</w:t>
                  </w:r>
                  <w:r w:rsidDel="00A8657D">
                    <w:rPr>
                      <w:rFonts w:cs="Arial"/>
                      <w:color w:val="000000"/>
                    </w:rPr>
                    <w:t xml:space="preserve"> </w:t>
                  </w:r>
                  <w:r w:rsidRPr="00561F9A">
                    <w:rPr>
                      <w:rFonts w:cs="Arial"/>
                      <w:color w:val="000000"/>
                    </w:rPr>
                    <w:t xml:space="preserve">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 xml:space="preserve">предложения </w:t>
                  </w:r>
                  <w:r w:rsidRPr="002C0567">
                    <w:rPr>
                      <w:rFonts w:cs="Arial"/>
                      <w:color w:val="000000"/>
                    </w:rPr>
                    <w:t>об условиях исполнения договора</w:t>
                  </w:r>
                </w:p>
              </w:tc>
            </w:tr>
            <w:tr w:rsidR="00915B7D" w:rsidTr="00907BCE">
              <w:tc>
                <w:tcPr>
                  <w:tcW w:w="7400" w:type="dxa"/>
                  <w:shd w:val="clear" w:color="auto" w:fill="auto"/>
                </w:tcPr>
                <w:p w:rsidR="00915B7D" w:rsidRPr="00561F9A" w:rsidRDefault="00915B7D" w:rsidP="00907BCE">
                  <w:pPr>
                    <w:jc w:val="both"/>
                    <w:rPr>
                      <w:rFonts w:cs="Arial"/>
                      <w:color w:val="000000"/>
                    </w:rPr>
                  </w:pPr>
                  <w:r w:rsidRPr="00561F9A">
                    <w:rPr>
                      <w:rFonts w:cs="Arial"/>
                      <w:color w:val="000000"/>
                    </w:rPr>
                    <w:t xml:space="preserve">4. </w:t>
                  </w:r>
                  <w:r>
                    <w:rPr>
                      <w:rFonts w:cs="Arial"/>
                      <w:color w:val="000000"/>
                    </w:rPr>
                    <w:t>О</w:t>
                  </w:r>
                  <w:r w:rsidRPr="00561F9A">
                    <w:rPr>
                      <w:rFonts w:cs="Arial"/>
                      <w:color w:val="000000"/>
                    </w:rPr>
                    <w:t xml:space="preserve">тсутствие у </w:t>
                  </w:r>
                  <w:r>
                    <w:rPr>
                      <w:rFonts w:cs="Arial"/>
                      <w:color w:val="000000"/>
                    </w:rPr>
                    <w:t>Участника</w:t>
                  </w:r>
                  <w:r w:rsidDel="00A8657D">
                    <w:rPr>
                      <w:rFonts w:cs="Arial"/>
                      <w:color w:val="000000"/>
                    </w:rPr>
                    <w:t xml:space="preserve"> </w:t>
                  </w:r>
                  <w:r w:rsidRPr="00561F9A">
                    <w:rPr>
                      <w:rFonts w:cs="Arial"/>
                      <w:color w:val="000000"/>
                    </w:rPr>
                    <w:t xml:space="preserve">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Pr>
                      <w:rFonts w:cs="Arial"/>
                      <w:color w:val="000000"/>
                    </w:rPr>
                    <w:t>25 (</w:t>
                  </w:r>
                  <w:r w:rsidRPr="00561F9A">
                    <w:rPr>
                      <w:rFonts w:cs="Arial"/>
                      <w:color w:val="000000"/>
                    </w:rPr>
                    <w:t>двадцать пять</w:t>
                  </w:r>
                  <w:r>
                    <w:rPr>
                      <w:rFonts w:cs="Arial"/>
                      <w:color w:val="000000"/>
                    </w:rPr>
                    <w:t>)</w:t>
                  </w:r>
                  <w:r w:rsidRPr="00561F9A">
                    <w:rPr>
                      <w:rFonts w:cs="Arial"/>
                      <w:color w:val="000000"/>
                    </w:rPr>
                    <w:t xml:space="preserve"> процентов балансовой стоимости активов </w:t>
                  </w:r>
                  <w:r>
                    <w:rPr>
                      <w:rFonts w:cs="Arial"/>
                      <w:color w:val="000000"/>
                    </w:rPr>
                    <w:t>Участника</w:t>
                  </w:r>
                  <w:r w:rsidRPr="00561F9A">
                    <w:rPr>
                      <w:rFonts w:cs="Arial"/>
                      <w:color w:val="000000"/>
                    </w:rPr>
                    <w:t xml:space="preserve"> закупки по данным бухгалтерской отчетности за последний завершенный отчетный период</w:t>
                  </w:r>
                </w:p>
              </w:tc>
            </w:tr>
            <w:tr w:rsidR="00915B7D" w:rsidTr="00907BCE">
              <w:tc>
                <w:tcPr>
                  <w:tcW w:w="7400" w:type="dxa"/>
                  <w:shd w:val="clear" w:color="auto" w:fill="auto"/>
                </w:tcPr>
                <w:p w:rsidR="00915B7D" w:rsidRPr="00A83974" w:rsidRDefault="00915B7D" w:rsidP="00907BCE">
                  <w:pPr>
                    <w:jc w:val="both"/>
                  </w:pPr>
                  <w:r>
                    <w:t>5.</w:t>
                  </w:r>
                  <w:r w:rsidRPr="00E4292D">
                    <w:t xml:space="preserve"> </w:t>
                  </w:r>
                  <w:r w:rsidRPr="003761FF">
                    <w:t xml:space="preserve">Соответствие участника закупки критериям отнесения к Субъектам МСП, установленным ст. 4 Федерального закона Российской Федерации </w:t>
                  </w:r>
                  <w:r>
                    <w:t>от 24.07.2007 № 209-ФЗ</w:t>
                  </w:r>
                  <w:r w:rsidRPr="003761FF">
                    <w:t xml:space="preserve"> «О развитии малого и среднего предпринимательства в Российской Федерации»</w:t>
                  </w:r>
                  <w:r>
                    <w:t xml:space="preserve">, в случае если </w:t>
                  </w:r>
                  <w:r>
                    <w:rPr>
                      <w:rFonts w:cs="Arial"/>
                      <w:color w:val="000000"/>
                    </w:rPr>
                    <w:t>участниками закупки</w:t>
                  </w:r>
                  <w:r w:rsidRPr="00A75479">
                    <w:rPr>
                      <w:rFonts w:cs="Arial"/>
                      <w:color w:val="000000"/>
                    </w:rPr>
                    <w:t xml:space="preserve"> </w:t>
                  </w:r>
                  <w:r>
                    <w:rPr>
                      <w:rFonts w:cs="Arial"/>
                      <w:color w:val="000000"/>
                    </w:rPr>
                    <w:t xml:space="preserve">являются </w:t>
                  </w:r>
                  <w:r w:rsidRPr="00A75479">
                    <w:rPr>
                      <w:rFonts w:cs="Arial"/>
                      <w:color w:val="000000"/>
                    </w:rPr>
                    <w:t xml:space="preserve">только </w:t>
                  </w:r>
                  <w:r>
                    <w:rPr>
                      <w:rFonts w:cs="Arial"/>
                      <w:color w:val="000000"/>
                    </w:rPr>
                    <w:t xml:space="preserve">Субъекты МСП                в соответствии с пунктом </w:t>
                  </w:r>
                  <w:r>
                    <w:rPr>
                      <w:rFonts w:cs="Arial"/>
                      <w:color w:val="000000"/>
                    </w:rPr>
                    <w:fldChar w:fldCharType="begin"/>
                  </w:r>
                  <w:r>
                    <w:rPr>
                      <w:rFonts w:cs="Arial"/>
                      <w:color w:val="000000"/>
                    </w:rPr>
                    <w:instrText xml:space="preserve"> REF _Ref422839708 \r \h </w:instrText>
                  </w:r>
                  <w:r>
                    <w:rPr>
                      <w:rFonts w:cs="Arial"/>
                      <w:color w:val="000000"/>
                    </w:rPr>
                  </w:r>
                  <w:r>
                    <w:rPr>
                      <w:rFonts w:cs="Arial"/>
                      <w:color w:val="000000"/>
                    </w:rPr>
                    <w:fldChar w:fldCharType="separate"/>
                  </w:r>
                  <w:r w:rsidR="007270B7">
                    <w:rPr>
                      <w:rFonts w:cs="Arial"/>
                      <w:color w:val="000000"/>
                    </w:rPr>
                    <w:t>2</w:t>
                  </w:r>
                  <w:r>
                    <w:rPr>
                      <w:rFonts w:cs="Arial"/>
                      <w:color w:val="000000"/>
                    </w:rPr>
                    <w:fldChar w:fldCharType="end"/>
                  </w:r>
                  <w:r>
                    <w:t xml:space="preserve">, а также с учетом </w:t>
                  </w:r>
                  <w:r w:rsidRPr="00AC6D5F">
                    <w:t xml:space="preserve">требований </w:t>
                  </w:r>
                  <w:proofErr w:type="spellStart"/>
                  <w:r w:rsidRPr="00AC6D5F">
                    <w:t>п.п</w:t>
                  </w:r>
                  <w:proofErr w:type="spellEnd"/>
                  <w:r w:rsidRPr="00AC6D5F">
                    <w:t xml:space="preserve">. 4 пункта </w:t>
                  </w:r>
                  <w:r w:rsidRPr="00AC6D5F">
                    <w:fldChar w:fldCharType="begin"/>
                  </w:r>
                  <w:r w:rsidRPr="00AC6D5F">
                    <w:instrText xml:space="preserve"> REF _Ref368314814 \r \h  \* MERGEFORMAT </w:instrText>
                  </w:r>
                  <w:r w:rsidRPr="00AC6D5F">
                    <w:fldChar w:fldCharType="separate"/>
                  </w:r>
                  <w:r w:rsidR="007270B7">
                    <w:t>16</w:t>
                  </w:r>
                  <w:r w:rsidRPr="00AC6D5F">
                    <w:fldChar w:fldCharType="end"/>
                  </w:r>
                  <w:r w:rsidRPr="00AC6D5F">
                    <w:t xml:space="preserve"> </w:t>
                  </w:r>
                  <w:hyperlink w:anchor="_РАЗДЕЛ_II._СВЕДЕНИЯ" w:history="1">
                    <w:r w:rsidRPr="00AC6D5F">
                      <w:rPr>
                        <w:rStyle w:val="a4"/>
                      </w:rPr>
                      <w:t>раздела II «Информационная карта»</w:t>
                    </w:r>
                  </w:hyperlink>
                  <w:r w:rsidRPr="00AC6D5F">
                    <w:t xml:space="preserve"> </w:t>
                  </w:r>
                  <w:r w:rsidRPr="00AC6D5F">
                    <w:rPr>
                      <w:rFonts w:cs="Arial"/>
                      <w:color w:val="000000"/>
                    </w:rPr>
                    <w:t>Документации.</w:t>
                  </w:r>
                </w:p>
              </w:tc>
            </w:tr>
            <w:tr w:rsidR="00915B7D" w:rsidRPr="00F84878" w:rsidTr="00907BCE">
              <w:tc>
                <w:tcPr>
                  <w:tcW w:w="7400" w:type="dxa"/>
                  <w:shd w:val="clear" w:color="auto" w:fill="auto"/>
                </w:tcPr>
                <w:p w:rsidR="00915B7D" w:rsidRPr="00F84878" w:rsidRDefault="00915B7D" w:rsidP="00907BCE">
                  <w:pPr>
                    <w:jc w:val="both"/>
                    <w:rPr>
                      <w:rFonts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w:t>
                  </w:r>
                  <w:r w:rsidRPr="00F84878">
                    <w:rPr>
                      <w:rFonts w:cs="Arial"/>
                      <w:color w:val="000000"/>
                    </w:rPr>
                    <w:t xml:space="preserve"> </w:t>
                  </w:r>
                  <w:r>
                    <w:rPr>
                      <w:rFonts w:cs="Arial"/>
                      <w:color w:val="000000"/>
                    </w:rPr>
                    <w:t>Участнике</w:t>
                  </w:r>
                  <w:r w:rsidDel="00A8657D">
                    <w:rPr>
                      <w:rFonts w:cs="Arial"/>
                      <w:color w:val="000000"/>
                    </w:rPr>
                    <w:t xml:space="preserve"> </w:t>
                  </w:r>
                  <w:r w:rsidRPr="00F84878">
                    <w:rPr>
                      <w:rFonts w:cs="Arial"/>
                      <w:color w:val="000000"/>
                    </w:rPr>
                    <w:t>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r>
            <w:tr w:rsidR="00915B7D" w:rsidRPr="00F84878" w:rsidTr="00907BCE">
              <w:tc>
                <w:tcPr>
                  <w:tcW w:w="7400" w:type="dxa"/>
                  <w:shd w:val="clear" w:color="auto" w:fill="auto"/>
                </w:tcPr>
                <w:p w:rsidR="00915B7D" w:rsidRPr="00F84878" w:rsidRDefault="00915B7D" w:rsidP="00907BCE">
                  <w:pPr>
                    <w:autoSpaceDE w:val="0"/>
                    <w:autoSpaceDN w:val="0"/>
                    <w:adjustRightInd w:val="0"/>
                    <w:jc w:val="both"/>
                    <w:rPr>
                      <w:rFonts w:cs="Arial"/>
                      <w:color w:val="000000"/>
                    </w:rPr>
                  </w:pPr>
                  <w:r>
                    <w:rPr>
                      <w:rFonts w:cs="Arial"/>
                      <w:color w:val="000000"/>
                    </w:rPr>
                    <w:t>7</w:t>
                  </w:r>
                  <w:r w:rsidRPr="00F84878">
                    <w:rPr>
                      <w:rFonts w:cs="Arial"/>
                      <w:color w:val="000000"/>
                    </w:rPr>
                    <w:t xml:space="preserve">. </w:t>
                  </w:r>
                  <w:r>
                    <w:rPr>
                      <w:rFonts w:cs="Arial"/>
                      <w:color w:val="000000"/>
                    </w:rPr>
                    <w:t>О</w:t>
                  </w:r>
                  <w:r w:rsidRPr="00F84878">
                    <w:rPr>
                      <w:rFonts w:cs="Arial"/>
                      <w:color w:val="000000"/>
                    </w:rPr>
                    <w:t xml:space="preserve">тсутствие сведений </w:t>
                  </w:r>
                  <w:r>
                    <w:rPr>
                      <w:rFonts w:cs="Arial"/>
                      <w:color w:val="000000"/>
                    </w:rPr>
                    <w:t>об</w:t>
                  </w:r>
                  <w:r w:rsidRPr="00F84878">
                    <w:rPr>
                      <w:rFonts w:cs="Arial"/>
                      <w:color w:val="000000"/>
                    </w:rPr>
                    <w:t xml:space="preserve"> </w:t>
                  </w:r>
                  <w:r>
                    <w:rPr>
                      <w:rFonts w:cs="Arial"/>
                      <w:color w:val="000000"/>
                    </w:rPr>
                    <w:t>Участнике</w:t>
                  </w:r>
                  <w:r w:rsidDel="00A8657D">
                    <w:rPr>
                      <w:rFonts w:cs="Arial"/>
                      <w:color w:val="000000"/>
                    </w:rPr>
                    <w:t xml:space="preserve"> </w:t>
                  </w:r>
                  <w:r w:rsidRPr="00F84878">
                    <w:rPr>
                      <w:rFonts w:eastAsia="Calibri" w:cs="Arial"/>
                      <w:color w:val="000000"/>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r>
          </w:tbl>
          <w:p w:rsidR="00915B7D" w:rsidRDefault="00915B7D" w:rsidP="00907BCE">
            <w:pPr>
              <w:jc w:val="both"/>
              <w:rPr>
                <w:b/>
                <w:sz w:val="4"/>
                <w:szCs w:val="4"/>
              </w:rPr>
            </w:pPr>
          </w:p>
          <w:p w:rsidR="00915B7D" w:rsidRPr="00024520" w:rsidRDefault="00915B7D" w:rsidP="00907BCE">
            <w:pPr>
              <w:jc w:val="both"/>
              <w:rPr>
                <w:b/>
                <w:sz w:val="4"/>
                <w:szCs w:val="4"/>
              </w:rPr>
            </w:pPr>
          </w:p>
          <w:p w:rsidR="00915B7D" w:rsidRPr="00F84878" w:rsidRDefault="00915B7D" w:rsidP="00907BCE">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RPr="00F84878" w:rsidTr="00907BCE">
              <w:tc>
                <w:tcPr>
                  <w:tcW w:w="7400" w:type="dxa"/>
                  <w:shd w:val="clear" w:color="auto" w:fill="C6D9F1"/>
                </w:tcPr>
                <w:p w:rsidR="00915B7D" w:rsidRPr="00F84878" w:rsidRDefault="00915B7D" w:rsidP="00907BCE">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r>
            <w:tr w:rsidR="00915B7D" w:rsidRPr="00F84878" w:rsidTr="00907BCE">
              <w:tc>
                <w:tcPr>
                  <w:tcW w:w="7400" w:type="dxa"/>
                  <w:shd w:val="clear" w:color="auto" w:fill="auto"/>
                </w:tcPr>
                <w:p w:rsidR="00915B7D" w:rsidRPr="006E013C" w:rsidRDefault="006E013C" w:rsidP="00907BCE">
                  <w:pPr>
                    <w:jc w:val="both"/>
                    <w:rPr>
                      <w:rFonts w:cs="Arial"/>
                      <w:color w:val="FF0000"/>
                    </w:rPr>
                  </w:pPr>
                  <w:r w:rsidRPr="006E013C">
                    <w:rPr>
                      <w:rFonts w:cs="Arial"/>
                    </w:rPr>
                    <w:t>Не установлены</w:t>
                  </w:r>
                </w:p>
              </w:tc>
            </w:tr>
          </w:tbl>
          <w:p w:rsidR="00915B7D" w:rsidRPr="008F32DA" w:rsidRDefault="00915B7D" w:rsidP="00907BCE">
            <w:pPr>
              <w:jc w:val="both"/>
              <w:rPr>
                <w:b/>
                <w:sz w:val="8"/>
                <w:szCs w:val="8"/>
              </w:rPr>
            </w:pPr>
          </w:p>
          <w:p w:rsidR="00915B7D" w:rsidRDefault="00915B7D" w:rsidP="00907BCE">
            <w:pPr>
              <w:jc w:val="both"/>
              <w:rPr>
                <w:b/>
              </w:rPr>
            </w:pPr>
            <w:r>
              <w:rPr>
                <w:b/>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RPr="00561F9A" w:rsidTr="00907BCE">
              <w:tc>
                <w:tcPr>
                  <w:tcW w:w="7400" w:type="dxa"/>
                  <w:shd w:val="clear" w:color="auto" w:fill="C6D9F1"/>
                </w:tcPr>
                <w:p w:rsidR="00915B7D" w:rsidRPr="00561F9A" w:rsidRDefault="00915B7D" w:rsidP="00907BCE">
                  <w:pPr>
                    <w:jc w:val="both"/>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r>
            <w:tr w:rsidR="00915B7D" w:rsidRPr="00561F9A" w:rsidTr="00907BCE">
              <w:tc>
                <w:tcPr>
                  <w:tcW w:w="7400" w:type="dxa"/>
                  <w:shd w:val="clear" w:color="auto" w:fill="auto"/>
                </w:tcPr>
                <w:p w:rsidR="00915B7D" w:rsidRPr="00D82466" w:rsidRDefault="006E013C" w:rsidP="00907BCE">
                  <w:pPr>
                    <w:jc w:val="both"/>
                    <w:rPr>
                      <w:rFonts w:cs="Arial"/>
                      <w:b/>
                      <w:i/>
                      <w:color w:val="FF0000"/>
                    </w:rPr>
                  </w:pPr>
                  <w:r w:rsidRPr="006E013C">
                    <w:rPr>
                      <w:rFonts w:cs="Arial"/>
                    </w:rPr>
                    <w:t>Не установлены</w:t>
                  </w:r>
                </w:p>
              </w:tc>
            </w:tr>
          </w:tbl>
          <w:p w:rsidR="00915B7D" w:rsidRPr="004278A1" w:rsidRDefault="00915B7D" w:rsidP="00907BCE">
            <w:pPr>
              <w:ind w:firstLine="567"/>
              <w:jc w:val="both"/>
              <w:rPr>
                <w:rFonts w:cs="Arial"/>
                <w:color w:val="000000"/>
                <w:sz w:val="10"/>
                <w:szCs w:val="10"/>
              </w:rPr>
            </w:pPr>
          </w:p>
          <w:p w:rsidR="00915B7D" w:rsidRPr="00F907C9" w:rsidRDefault="00915B7D" w:rsidP="00907BCE">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Pr>
                <w:rFonts w:cs="Arial"/>
                <w:color w:val="000000"/>
              </w:rPr>
              <w:fldChar w:fldCharType="begin"/>
            </w:r>
            <w:r>
              <w:rPr>
                <w:rFonts w:cs="Arial"/>
                <w:color w:val="000000"/>
              </w:rPr>
              <w:instrText xml:space="preserve"> REF _Ref368314569 \r \h </w:instrText>
            </w:r>
            <w:r>
              <w:rPr>
                <w:rFonts w:cs="Arial"/>
                <w:color w:val="000000"/>
              </w:rPr>
            </w:r>
            <w:r>
              <w:rPr>
                <w:rFonts w:cs="Arial"/>
                <w:color w:val="000000"/>
              </w:rPr>
              <w:fldChar w:fldCharType="separate"/>
            </w:r>
            <w:r w:rsidR="007270B7">
              <w:rPr>
                <w:rFonts w:cs="Arial"/>
                <w:color w:val="000000"/>
              </w:rPr>
              <w:t>9</w:t>
            </w:r>
            <w:r>
              <w:rPr>
                <w:rFonts w:cs="Arial"/>
                <w:color w:val="000000"/>
              </w:rPr>
              <w:fldChar w:fldCharType="end"/>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15" w:name="_Ref378858178"/>
          </w:p>
        </w:tc>
        <w:bookmarkEnd w:id="15"/>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C238D5" w:rsidRDefault="00915B7D" w:rsidP="00907BCE">
            <w:pPr>
              <w:rPr>
                <w:highlight w:val="yellow"/>
              </w:rPr>
            </w:pPr>
            <w:r w:rsidRPr="00006BC6">
              <w:t xml:space="preserve">Способ закупки </w:t>
            </w:r>
            <w:r>
              <w:t>и форма 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pStyle w:val="rvps9"/>
            </w:pPr>
            <w:r w:rsidRPr="00711791">
              <w:t>Открытая закупка у единственного поставщика (исполнителя, подрядчика)</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42378E" w:rsidRDefault="00915B7D" w:rsidP="00907BCE">
            <w:r w:rsidRPr="0042378E">
              <w:t>Порядок, дата начала и дата окончания срока подачи заявок на участие в закупке</w:t>
            </w:r>
          </w:p>
        </w:tc>
        <w:tc>
          <w:tcPr>
            <w:tcW w:w="7654" w:type="dxa"/>
            <w:vMerge w:val="restart"/>
            <w:tcBorders>
              <w:top w:val="single" w:sz="4" w:space="0" w:color="auto"/>
              <w:left w:val="single" w:sz="4" w:space="0" w:color="auto"/>
              <w:right w:val="single" w:sz="4" w:space="0" w:color="auto"/>
            </w:tcBorders>
          </w:tcPr>
          <w:p w:rsidR="00915B7D" w:rsidRPr="00F546ED" w:rsidRDefault="00915B7D" w:rsidP="00907BCE">
            <w:pPr>
              <w:pStyle w:val="rvps9"/>
            </w:pPr>
            <w:r w:rsidRPr="00F546ED">
              <w:t>Подача, оценка и со</w:t>
            </w:r>
            <w:r>
              <w:t>по</w:t>
            </w:r>
            <w:r w:rsidRPr="00F546ED">
              <w:t>ставление заявок не установлены, также не установлены следующие условия:</w:t>
            </w:r>
          </w:p>
          <w:p w:rsidR="00915B7D" w:rsidRDefault="00915B7D" w:rsidP="00907BCE">
            <w:pPr>
              <w:pStyle w:val="rvps9"/>
              <w:ind w:left="459"/>
            </w:pPr>
            <w:r>
              <w:t>- т</w:t>
            </w:r>
            <w:r w:rsidRPr="002B0275">
              <w:t>ребования к содержанию, форме, оформлению и составу Заявки</w:t>
            </w:r>
            <w:r>
              <w:t>,</w:t>
            </w:r>
          </w:p>
          <w:p w:rsidR="00915B7D" w:rsidRDefault="00915B7D" w:rsidP="00907BCE">
            <w:pPr>
              <w:pStyle w:val="rvps9"/>
              <w:ind w:left="459"/>
            </w:pPr>
            <w:r>
              <w:t xml:space="preserve">- требование к описанию Претендентами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договора, их количественных и качественных характеристик </w:t>
            </w:r>
          </w:p>
          <w:p w:rsidR="00915B7D" w:rsidRDefault="00915B7D" w:rsidP="00907BCE">
            <w:pPr>
              <w:pStyle w:val="rvps9"/>
              <w:ind w:left="459"/>
            </w:pPr>
            <w:r>
              <w:t>- порядок, место, дата и время начала и окончания срока подачи Заявок на участие в закупке</w:t>
            </w:r>
          </w:p>
          <w:p w:rsidR="00915B7D" w:rsidRDefault="00915B7D" w:rsidP="00907BCE">
            <w:pPr>
              <w:pStyle w:val="rvps9"/>
              <w:ind w:left="459"/>
            </w:pPr>
            <w:r>
              <w:t>- форма, порядок, срок (даты начала и окончания срока) предоставления Претендентам разъяснений положений Документации о закупке.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p>
        </w:tc>
        <w:tc>
          <w:tcPr>
            <w:tcW w:w="7654" w:type="dxa"/>
            <w:vMerge/>
            <w:tcBorders>
              <w:left w:val="single" w:sz="4" w:space="0" w:color="auto"/>
              <w:bottom w:val="single" w:sz="4" w:space="0" w:color="auto"/>
              <w:right w:val="single" w:sz="4" w:space="0" w:color="auto"/>
            </w:tcBorders>
          </w:tcPr>
          <w:p w:rsidR="00915B7D" w:rsidRPr="00C25CA1" w:rsidRDefault="00915B7D" w:rsidP="00907BCE">
            <w:pPr>
              <w:pStyle w:val="rvps9"/>
            </w:pP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16" w:name="_Ref381630582"/>
          </w:p>
        </w:tc>
        <w:bookmarkEnd w:id="16"/>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rsidRPr="005C24A0">
              <w:t xml:space="preserve">Требования </w:t>
            </w:r>
            <w:r>
              <w:t xml:space="preserve">к качеству, техническим и иным характеристикам </w:t>
            </w:r>
            <w:r w:rsidRPr="005C24A0">
              <w:t>т</w:t>
            </w:r>
            <w:r>
              <w:t>о</w:t>
            </w:r>
            <w:r w:rsidRPr="005C24A0">
              <w:t>вар</w:t>
            </w:r>
            <w:r>
              <w:t>а</w:t>
            </w:r>
            <w:r w:rsidRPr="005C24A0">
              <w:t>, работ</w:t>
            </w:r>
            <w:r>
              <w:t>ам</w:t>
            </w:r>
            <w:r w:rsidRPr="005C24A0">
              <w:t>, услуг</w:t>
            </w:r>
            <w:r>
              <w:t xml:space="preserve">ам, к их безопасности, </w:t>
            </w:r>
            <w:r w:rsidRPr="006D3476">
              <w:t xml:space="preserve">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w:t>
            </w:r>
            <w:r>
              <w:t>Заказчика</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r w:rsidRPr="005C24A0">
              <w:t xml:space="preserve">Приводятся в </w:t>
            </w:r>
            <w:hyperlink w:anchor="_РАЗДЕЛ_IV._Техническое" w:history="1">
              <w:r w:rsidRPr="00E82F20">
                <w:rPr>
                  <w:rStyle w:val="a4"/>
                </w:rPr>
                <w:t>раздел</w:t>
              </w:r>
              <w:r>
                <w:rPr>
                  <w:rStyle w:val="a4"/>
                </w:rPr>
                <w:t>е</w:t>
              </w:r>
              <w:r w:rsidRPr="00E82F20">
                <w:rPr>
                  <w:rStyle w:val="a4"/>
                </w:rPr>
                <w:t xml:space="preserve"> I</w:t>
              </w:r>
              <w:r>
                <w:rPr>
                  <w:rStyle w:val="a4"/>
                  <w:lang w:val="en-US"/>
                </w:rPr>
                <w:t>II</w:t>
              </w:r>
              <w:r w:rsidRPr="00E82F20">
                <w:rPr>
                  <w:rStyle w:val="a4"/>
                </w:rPr>
                <w:t xml:space="preserve"> «Техническое задание»</w:t>
              </w:r>
            </w:hyperlink>
            <w:r w:rsidRPr="005C24A0">
              <w:t xml:space="preserve"> </w:t>
            </w:r>
            <w:r>
              <w:t xml:space="preserve">и </w:t>
            </w:r>
            <w:hyperlink w:anchor="_РАЗДЕЛ_V._Проект" w:history="1">
              <w:r>
                <w:rPr>
                  <w:rStyle w:val="a4"/>
                </w:rPr>
                <w:t>разделе</w:t>
              </w:r>
              <w:r w:rsidRPr="00E82F20">
                <w:rPr>
                  <w:rStyle w:val="a4"/>
                </w:rPr>
                <w:t xml:space="preserve"> </w:t>
              </w:r>
              <w:r>
                <w:rPr>
                  <w:rStyle w:val="a4"/>
                  <w:lang w:val="en-US"/>
                </w:rPr>
                <w:t>I</w:t>
              </w:r>
              <w:r w:rsidRPr="00E82F20">
                <w:rPr>
                  <w:rStyle w:val="a4"/>
                  <w:lang w:val="en-US"/>
                </w:rPr>
                <w:t>V</w:t>
              </w:r>
              <w:r w:rsidRPr="00E82F20">
                <w:rPr>
                  <w:rStyle w:val="a4"/>
                </w:rPr>
                <w:t xml:space="preserve"> «Проект Договора»</w:t>
              </w:r>
            </w:hyperlink>
            <w:r w:rsidRPr="005C24A0">
              <w:t xml:space="preserve"> настоящей Документации</w:t>
            </w:r>
          </w:p>
          <w:p w:rsidR="00915B7D" w:rsidRPr="00073F23" w:rsidRDefault="00915B7D" w:rsidP="00907BCE">
            <w:pPr>
              <w:rPr>
                <w:sz w:val="10"/>
                <w:szCs w:val="10"/>
              </w:rPr>
            </w:pPr>
          </w:p>
          <w:p w:rsidR="00915B7D" w:rsidRPr="005C24A0" w:rsidRDefault="00915B7D" w:rsidP="00907BCE">
            <w:pPr>
              <w:jc w:val="both"/>
            </w:pPr>
            <w:r>
              <w:rPr>
                <w:iCs/>
              </w:rPr>
              <w:t>Также з</w:t>
            </w:r>
            <w:r w:rsidRPr="00F84878">
              <w:rPr>
                <w:iCs/>
              </w:rPr>
              <w:t>акупаемые товар</w:t>
            </w:r>
            <w:r>
              <w:rPr>
                <w:iCs/>
              </w:rPr>
              <w:t>ы</w:t>
            </w:r>
            <w:r w:rsidRPr="00F84878">
              <w:rPr>
                <w:iCs/>
              </w:rPr>
              <w:t xml:space="preserve"> (работ</w:t>
            </w:r>
            <w:r>
              <w:rPr>
                <w:iCs/>
              </w:rPr>
              <w:t>ы</w:t>
            </w:r>
            <w:r w:rsidRPr="00F84878">
              <w:rPr>
                <w:iCs/>
              </w:rPr>
              <w:t>, услуг</w:t>
            </w:r>
            <w:r>
              <w:rPr>
                <w:iCs/>
              </w:rPr>
              <w:t>и</w:t>
            </w:r>
            <w:r w:rsidRPr="00F84878">
              <w:rPr>
                <w:iCs/>
              </w:rPr>
              <w:t>) должны соответствовать следующим требованиям законодательства</w:t>
            </w:r>
            <w:r>
              <w:rPr>
                <w:iCs/>
              </w:rPr>
              <w:t xml:space="preserve"> РФ и Заказчика:</w:t>
            </w:r>
            <w:r w:rsidRPr="00F84878">
              <w:rPr>
                <w:iCs/>
              </w:rPr>
              <w:t xml:space="preserve"> </w:t>
            </w:r>
            <w:r w:rsidR="00867D64">
              <w:rPr>
                <w:iCs/>
              </w:rPr>
              <w:t>с</w:t>
            </w:r>
            <w:r w:rsidR="00907BCE" w:rsidRPr="00867D64">
              <w:rPr>
                <w:iCs/>
              </w:rPr>
              <w:t>пециальных требований законодательства нет</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pStyle w:val="12"/>
              <w:jc w:val="both"/>
            </w:pPr>
            <w:r w:rsidRPr="005C24A0">
              <w:t>Русский</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jc w:val="both"/>
            </w:pPr>
            <w:r w:rsidRPr="005C24A0">
              <w:t>Российский рубль</w:t>
            </w:r>
          </w:p>
        </w:tc>
      </w:tr>
    </w:tbl>
    <w:p w:rsidR="00915B7D" w:rsidRPr="001016E8" w:rsidRDefault="00915B7D" w:rsidP="00915B7D">
      <w:pPr>
        <w:pStyle w:val="a7"/>
        <w:tabs>
          <w:tab w:val="clear" w:pos="4677"/>
          <w:tab w:val="clear" w:pos="9355"/>
        </w:tabs>
        <w:rPr>
          <w:sz w:val="2"/>
          <w:szCs w:val="2"/>
        </w:rPr>
      </w:pPr>
      <w:r w:rsidRPr="005C24A0">
        <w:br w:type="page"/>
      </w:r>
    </w:p>
    <w:p w:rsidR="00915B7D" w:rsidRPr="008A3D7F" w:rsidRDefault="00915B7D" w:rsidP="00915B7D">
      <w:pPr>
        <w:pStyle w:val="20"/>
        <w:keepLines w:val="0"/>
        <w:spacing w:before="120" w:after="60"/>
        <w:ind w:left="1211" w:hanging="360"/>
        <w:rPr>
          <w:rFonts w:ascii="Times New Roman" w:eastAsia="MS Mincho" w:hAnsi="Times New Roman"/>
          <w:i/>
          <w:iCs/>
          <w:color w:val="17365D"/>
          <w:szCs w:val="24"/>
          <w:lang w:eastAsia="x-none"/>
        </w:rPr>
      </w:pPr>
      <w:bookmarkStart w:id="17" w:name="_2.3._Требования_к"/>
      <w:bookmarkStart w:id="18" w:name="_2.2._Требования_к"/>
      <w:bookmarkStart w:id="19" w:name="_Toc438578262"/>
      <w:bookmarkEnd w:id="17"/>
      <w:bookmarkEnd w:id="18"/>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w:t>
      </w:r>
      <w:r>
        <w:rPr>
          <w:rFonts w:ascii="Times New Roman" w:eastAsia="MS Mincho" w:hAnsi="Times New Roman"/>
          <w:i/>
          <w:iCs/>
          <w:color w:val="17365D"/>
          <w:szCs w:val="24"/>
          <w:lang w:eastAsia="x-none"/>
        </w:rPr>
        <w:t>Документы, предоставляемые Претендентом</w:t>
      </w:r>
      <w:bookmarkEnd w:id="19"/>
    </w:p>
    <w:p w:rsidR="00915B7D" w:rsidRPr="005C24A0" w:rsidRDefault="00915B7D" w:rsidP="00915B7D"/>
    <w:tbl>
      <w:tblPr>
        <w:tblW w:w="10490" w:type="dxa"/>
        <w:tblInd w:w="-176" w:type="dxa"/>
        <w:tblLayout w:type="fixed"/>
        <w:tblLook w:val="0000" w:firstRow="0" w:lastRow="0" w:firstColumn="0" w:lastColumn="0" w:noHBand="0" w:noVBand="0"/>
      </w:tblPr>
      <w:tblGrid>
        <w:gridCol w:w="568"/>
        <w:gridCol w:w="2340"/>
        <w:gridCol w:w="7582"/>
      </w:tblGrid>
      <w:tr w:rsidR="00915B7D" w:rsidRPr="005C24A0" w:rsidTr="00907BCE">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w:t>
            </w:r>
          </w:p>
          <w:p w:rsidR="00915B7D" w:rsidRPr="005C24A0" w:rsidRDefault="00915B7D" w:rsidP="00907BCE">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t>Содержание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20" w:name="_Ref368314814"/>
          </w:p>
        </w:tc>
        <w:tc>
          <w:tcPr>
            <w:tcW w:w="2340"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bookmarkStart w:id="21" w:name="форма16"/>
            <w:bookmarkEnd w:id="20"/>
            <w:r w:rsidRPr="005C24A0">
              <w:t xml:space="preserve">Документы, </w:t>
            </w:r>
            <w:r>
              <w:t>предоставляемые</w:t>
            </w:r>
            <w:r w:rsidRPr="005C24A0">
              <w:t xml:space="preserve"> Претендентом на участие в </w:t>
            </w:r>
            <w:r>
              <w:t>закупке</w:t>
            </w:r>
            <w:r w:rsidRPr="005C24A0" w:rsidDel="00782B65">
              <w:t xml:space="preserve"> </w:t>
            </w:r>
            <w:bookmarkEnd w:id="21"/>
          </w:p>
        </w:tc>
        <w:tc>
          <w:tcPr>
            <w:tcW w:w="7582" w:type="dxa"/>
            <w:tcBorders>
              <w:top w:val="single" w:sz="4" w:space="0" w:color="auto"/>
              <w:left w:val="single" w:sz="4" w:space="0" w:color="auto"/>
              <w:bottom w:val="single" w:sz="4" w:space="0" w:color="auto"/>
              <w:right w:val="single" w:sz="4" w:space="0" w:color="auto"/>
            </w:tcBorders>
          </w:tcPr>
          <w:tbl>
            <w:tblPr>
              <w:tblW w:w="7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51"/>
            </w:tblGrid>
            <w:tr w:rsidR="00915B7D" w:rsidTr="00907BCE">
              <w:tc>
                <w:tcPr>
                  <w:tcW w:w="7351" w:type="dxa"/>
                  <w:shd w:val="clear" w:color="auto" w:fill="C6D9F1"/>
                </w:tcPr>
                <w:p w:rsidR="00915B7D" w:rsidRPr="004B250C" w:rsidRDefault="00915B7D" w:rsidP="00907BCE">
                  <w:pPr>
                    <w:jc w:val="center"/>
                    <w:rPr>
                      <w:rFonts w:cs="Arial"/>
                      <w:b/>
                      <w:color w:val="000000"/>
                    </w:rPr>
                  </w:pPr>
                  <w:bookmarkStart w:id="22" w:name="_Ref166246797"/>
                  <w:r w:rsidRPr="004B250C">
                    <w:rPr>
                      <w:rFonts w:cs="Arial"/>
                      <w:b/>
                      <w:color w:val="000000"/>
                    </w:rPr>
                    <w:t>Наименование документа</w:t>
                  </w:r>
                </w:p>
              </w:tc>
            </w:tr>
            <w:tr w:rsidR="00915B7D" w:rsidTr="00907BCE">
              <w:tc>
                <w:tcPr>
                  <w:tcW w:w="7351" w:type="dxa"/>
                  <w:shd w:val="clear" w:color="auto" w:fill="auto"/>
                </w:tcPr>
                <w:p w:rsidR="00915B7D" w:rsidRPr="004B250C" w:rsidRDefault="00915B7D" w:rsidP="00DE184D">
                  <w:pPr>
                    <w:numPr>
                      <w:ilvl w:val="0"/>
                      <w:numId w:val="5"/>
                    </w:numPr>
                    <w:ind w:left="0" w:firstLine="274"/>
                    <w:rPr>
                      <w:rFonts w:cs="Arial"/>
                      <w:color w:val="000000"/>
                    </w:rPr>
                  </w:pPr>
                  <w:r w:rsidRPr="004B250C">
                    <w:rPr>
                      <w:rFonts w:cs="Arial"/>
                      <w:color w:val="000000"/>
                    </w:rPr>
                    <w:t>предложение об условиях исполнения договора (оформляется в свободной форме</w:t>
                  </w:r>
                  <w:r>
                    <w:rPr>
                      <w:rFonts w:cs="Arial"/>
                      <w:color w:val="000000"/>
                    </w:rPr>
                    <w:t>, в том числе в форме проекта договора</w:t>
                  </w:r>
                  <w:r w:rsidRPr="004B250C">
                    <w:rPr>
                      <w:rFonts w:cs="Arial"/>
                      <w:color w:val="000000"/>
                    </w:rPr>
                    <w:t>)</w:t>
                  </w:r>
                </w:p>
              </w:tc>
            </w:tr>
            <w:tr w:rsidR="00915B7D" w:rsidTr="00907BCE">
              <w:tc>
                <w:tcPr>
                  <w:tcW w:w="7351" w:type="dxa"/>
                  <w:shd w:val="clear" w:color="auto" w:fill="auto"/>
                </w:tcPr>
                <w:p w:rsidR="00915B7D" w:rsidRPr="004B250C" w:rsidRDefault="00915B7D" w:rsidP="00DE184D">
                  <w:pPr>
                    <w:numPr>
                      <w:ilvl w:val="0"/>
                      <w:numId w:val="5"/>
                    </w:numPr>
                    <w:ind w:left="-9" w:firstLine="283"/>
                    <w:jc w:val="both"/>
                    <w:rPr>
                      <w:rFonts w:cs="Arial"/>
                      <w:color w:val="000000"/>
                    </w:rPr>
                  </w:pPr>
                  <w:r w:rsidRPr="004B250C">
                    <w:rPr>
                      <w:rFonts w:cs="Arial"/>
                      <w:color w:val="000000"/>
                    </w:rPr>
                    <w:t xml:space="preserve">полученную не ранее чем за три месяца до дня размещения </w:t>
                  </w:r>
                  <w:r>
                    <w:rPr>
                      <w:rFonts w:cs="Arial"/>
                      <w:color w:val="000000"/>
                    </w:rPr>
                    <w:t>в ЕИС</w:t>
                  </w:r>
                  <w:r w:rsidRPr="004B250C">
                    <w:rPr>
                      <w:rFonts w:cs="Arial"/>
                      <w:color w:val="000000"/>
                    </w:rPr>
                    <w:t xml:space="preserve"> Извещения о закупке выписку из Единого государственного реестра юридических лиц (оригинал) или нотариально заверенную копию такой выписки (для российских юридических лиц), полученную не ранее чем за три месяца до дня размещения </w:t>
                  </w:r>
                  <w:r>
                    <w:rPr>
                      <w:rFonts w:cs="Arial"/>
                      <w:color w:val="000000"/>
                    </w:rPr>
                    <w:t xml:space="preserve">в ЕИС </w:t>
                  </w:r>
                  <w:r w:rsidRPr="004B250C">
                    <w:rPr>
                      <w:rFonts w:cs="Arial"/>
                      <w:color w:val="000000"/>
                    </w:rPr>
                    <w:t>Извещения о закупке, выписку из Единого государственного реестра индивидуальных предпринимателей (оригинал) или нотариально заверенную копию такой выписки (для российских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p>
              </w:tc>
            </w:tr>
            <w:tr w:rsidR="00915B7D" w:rsidTr="00907BCE">
              <w:trPr>
                <w:trHeight w:val="2158"/>
              </w:trPr>
              <w:tc>
                <w:tcPr>
                  <w:tcW w:w="7351" w:type="dxa"/>
                  <w:shd w:val="clear" w:color="auto" w:fill="auto"/>
                </w:tcPr>
                <w:p w:rsidR="00915B7D" w:rsidRPr="004B250C" w:rsidRDefault="00915B7D" w:rsidP="00DE184D">
                  <w:pPr>
                    <w:numPr>
                      <w:ilvl w:val="0"/>
                      <w:numId w:val="5"/>
                    </w:numPr>
                    <w:ind w:left="0" w:firstLine="274"/>
                    <w:jc w:val="both"/>
                    <w:rPr>
                      <w:rFonts w:cs="Arial"/>
                      <w:color w:val="000000"/>
                    </w:rPr>
                  </w:pPr>
                  <w:r w:rsidRPr="004B250C">
                    <w:rPr>
                      <w:rFonts w:cs="Arial"/>
                      <w:color w:val="000000"/>
                    </w:rPr>
                    <w:t>копии документов, подтверждающих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tc>
            </w:tr>
            <w:tr w:rsidR="00915B7D" w:rsidTr="00907BCE">
              <w:tc>
                <w:tcPr>
                  <w:tcW w:w="7351" w:type="dxa"/>
                  <w:shd w:val="clear" w:color="auto" w:fill="auto"/>
                </w:tcPr>
                <w:p w:rsidR="00915B7D" w:rsidRPr="004B250C" w:rsidRDefault="00915B7D" w:rsidP="00DE184D">
                  <w:pPr>
                    <w:numPr>
                      <w:ilvl w:val="0"/>
                      <w:numId w:val="5"/>
                    </w:numPr>
                    <w:jc w:val="both"/>
                    <w:rPr>
                      <w:rFonts w:cs="Arial"/>
                      <w:color w:val="000000"/>
                    </w:rPr>
                  </w:pPr>
                  <w:r w:rsidRPr="004B250C">
                    <w:rPr>
                      <w:rFonts w:cs="Arial"/>
                      <w:color w:val="000000"/>
                    </w:rPr>
                    <w:t>копии учредительных документов (для юридических лиц)</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копия основного документа, удостоверяющего личность, (для физических лиц и индивидуальных предпринимателей)</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в случае, если начальная (максимальная) цена договора составляет или превышает 30 миллионов рублей, документы, подтверждающие раскрытие Претендентом информации в отношении всей цепочки собственников Претендента, включая бенефициаров</w:t>
                  </w:r>
                  <w:r w:rsidR="00275940" w:rsidRPr="00275940">
                    <w:rPr>
                      <w:rFonts w:cs="Arial"/>
                      <w:color w:val="000000"/>
                    </w:rPr>
                    <w:t xml:space="preserve"> </w:t>
                  </w:r>
                  <w:r w:rsidRPr="004B250C">
                    <w:rPr>
                      <w:rFonts w:cs="Arial"/>
                      <w:color w:val="000000"/>
                    </w:rPr>
                    <w:t xml:space="preserve">(в том числе конечных), </w:t>
                  </w:r>
                  <w:hyperlink w:anchor="_ФОРМА_№_1" w:history="1">
                    <w:r w:rsidRPr="004B250C">
                      <w:rPr>
                        <w:rStyle w:val="a4"/>
                        <w:rFonts w:cs="Arial"/>
                      </w:rPr>
                      <w:t>Форма № 1</w:t>
                    </w:r>
                  </w:hyperlink>
                </w:p>
              </w:tc>
            </w:tr>
            <w:tr w:rsidR="00915B7D" w:rsidTr="00907BCE">
              <w:tc>
                <w:tcPr>
                  <w:tcW w:w="7351" w:type="dxa"/>
                  <w:shd w:val="clear" w:color="auto" w:fill="auto"/>
                </w:tcPr>
                <w:p w:rsidR="00915B7D" w:rsidRPr="004B250C" w:rsidRDefault="00915B7D" w:rsidP="00DE184D">
                  <w:pPr>
                    <w:numPr>
                      <w:ilvl w:val="0"/>
                      <w:numId w:val="5"/>
                    </w:numPr>
                    <w:ind w:left="-10" w:firstLine="293"/>
                    <w:jc w:val="both"/>
                    <w:rPr>
                      <w:rFonts w:cs="Arial"/>
                      <w:color w:val="000000"/>
                    </w:rPr>
                  </w:pPr>
                  <w:r w:rsidRPr="004B250C">
                    <w:rPr>
                      <w:rFonts w:cs="Arial"/>
                      <w:color w:val="000000"/>
                    </w:rPr>
                    <w:t xml:space="preserve">решение или копия решения об одобрении сделки, планируемой к заключению по результатам Закупки,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w:t>
                  </w:r>
                </w:p>
                <w:p w:rsidR="00915B7D" w:rsidRPr="004B250C" w:rsidRDefault="00915B7D" w:rsidP="00907BCE">
                  <w:pPr>
                    <w:ind w:left="-10" w:firstLine="293"/>
                    <w:jc w:val="both"/>
                    <w:rPr>
                      <w:rFonts w:cs="Arial"/>
                      <w:color w:val="000000"/>
                    </w:rPr>
                  </w:pPr>
                  <w:r w:rsidRPr="004B250C">
                    <w:rPr>
                      <w:rFonts w:cs="Arial"/>
                      <w:color w:val="000000"/>
                    </w:rPr>
                    <w:t xml:space="preserve">В случае если получение указанного решения до истечения срока подачи предложения об условиях исполнения договора для Претендента невозможно в силу необходимости </w:t>
                  </w:r>
                  <w:proofErr w:type="gramStart"/>
                  <w:r w:rsidRPr="004B250C">
                    <w:rPr>
                      <w:rFonts w:cs="Arial"/>
                      <w:color w:val="000000"/>
                    </w:rPr>
                    <w:t>соблюдения</w:t>
                  </w:r>
                  <w:proofErr w:type="gramEnd"/>
                  <w:r w:rsidRPr="004B250C">
                    <w:rPr>
                      <w:rFonts w:cs="Arial"/>
                      <w:color w:val="000000"/>
                    </w:rPr>
                    <w:t xml:space="preserve"> установленного законодательством и учредительными документами Претендента порядка созыва заседания органа, к компетенции которого относится вопрос об одобрении или совершении соответствующих сделок, Претендент обязан решение до момента заключения договора. Если такое одобрение не требуется, то письмо Претендента, в котором должно быть указано, что такое одобрение не требуется</w:t>
                  </w:r>
                </w:p>
              </w:tc>
            </w:tr>
            <w:tr w:rsidR="00915B7D" w:rsidTr="00907BCE">
              <w:tc>
                <w:tcPr>
                  <w:tcW w:w="7351" w:type="dxa"/>
                  <w:shd w:val="clear" w:color="auto" w:fill="C6D9F1"/>
                </w:tcPr>
                <w:p w:rsidR="00915B7D" w:rsidRPr="004B250C" w:rsidRDefault="00915B7D" w:rsidP="00907BCE">
                  <w:pPr>
                    <w:ind w:left="283"/>
                    <w:jc w:val="center"/>
                    <w:rPr>
                      <w:rFonts w:cs="Arial"/>
                      <w:color w:val="000000"/>
                    </w:rPr>
                  </w:pPr>
                  <w:r w:rsidRPr="004B250C">
                    <w:rPr>
                      <w:rFonts w:cs="Arial"/>
                      <w:b/>
                      <w:color w:val="000000"/>
                    </w:rPr>
                    <w:t>Перечень документов, которые не обязательны для предоставления Претендентом, но могут быть дополнительно запрошены Заказчиком:</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копия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tc>
            </w:tr>
            <w:tr w:rsidR="00915B7D" w:rsidTr="00907BCE">
              <w:tc>
                <w:tcPr>
                  <w:tcW w:w="7351" w:type="dxa"/>
                  <w:shd w:val="clear" w:color="auto" w:fill="auto"/>
                </w:tcPr>
                <w:p w:rsidR="00915B7D" w:rsidRPr="004B250C" w:rsidRDefault="00915B7D" w:rsidP="00DE184D">
                  <w:pPr>
                    <w:numPr>
                      <w:ilvl w:val="0"/>
                      <w:numId w:val="5"/>
                    </w:numPr>
                    <w:ind w:left="0" w:firstLine="274"/>
                    <w:jc w:val="both"/>
                    <w:rPr>
                      <w:rFonts w:cs="Arial"/>
                      <w:color w:val="000000"/>
                    </w:rPr>
                  </w:pPr>
                  <w:r w:rsidRPr="004B250C">
                    <w:rPr>
                      <w:rFonts w:cs="Arial"/>
                      <w:color w:val="000000"/>
                    </w:rPr>
                    <w:t xml:space="preserve">оригинал или надлежаще заверенная копия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дня размещения Извещения о закупке </w:t>
                  </w:r>
                  <w:r>
                    <w:rPr>
                      <w:rFonts w:cs="Arial"/>
                      <w:color w:val="000000"/>
                    </w:rPr>
                    <w:t>в ЕИС</w:t>
                  </w:r>
                  <w:r w:rsidRPr="004B250C">
                    <w:rPr>
                      <w:rFonts w:cs="Arial"/>
                      <w:color w:val="000000"/>
                    </w:rPr>
                    <w:t>, или документы, подтверждающие факт обжалования Претендентом наличия указанной задолженности, если решение по жалобе на дату рассмотрения предложения Претендента об условиях исполнения договора не принято</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копии документов, подтверждающих соответствие товаров, работ, услуг требованиям, установленным в п</w:t>
                  </w:r>
                  <w:r>
                    <w:rPr>
                      <w:rFonts w:cs="Arial"/>
                      <w:color w:val="000000"/>
                    </w:rPr>
                    <w:t>ункте</w:t>
                  </w:r>
                  <w:r w:rsidRPr="004B250C">
                    <w:rPr>
                      <w:rFonts w:cs="Arial"/>
                      <w:color w:val="000000"/>
                    </w:rPr>
                    <w:t xml:space="preserve"> </w:t>
                  </w:r>
                  <w:r>
                    <w:rPr>
                      <w:rFonts w:cs="Arial"/>
                      <w:color w:val="000000"/>
                    </w:rPr>
                    <w:fldChar w:fldCharType="begin"/>
                  </w:r>
                  <w:r>
                    <w:rPr>
                      <w:rFonts w:cs="Arial"/>
                      <w:color w:val="000000"/>
                    </w:rPr>
                    <w:instrText xml:space="preserve"> REF _Ref381630582 \r \h </w:instrText>
                  </w:r>
                  <w:r>
                    <w:rPr>
                      <w:rFonts w:cs="Arial"/>
                      <w:color w:val="000000"/>
                    </w:rPr>
                  </w:r>
                  <w:r>
                    <w:rPr>
                      <w:rFonts w:cs="Arial"/>
                      <w:color w:val="000000"/>
                    </w:rPr>
                    <w:fldChar w:fldCharType="separate"/>
                  </w:r>
                  <w:r w:rsidR="007270B7">
                    <w:rPr>
                      <w:rFonts w:cs="Arial"/>
                      <w:color w:val="000000"/>
                    </w:rPr>
                    <w:t>13</w:t>
                  </w:r>
                  <w:r>
                    <w:rPr>
                      <w:rFonts w:cs="Arial"/>
                      <w:color w:val="000000"/>
                    </w:rPr>
                    <w:fldChar w:fldCharType="end"/>
                  </w:r>
                  <w:r w:rsidRPr="004B250C">
                    <w:rPr>
                      <w:rFonts w:cs="Arial"/>
                      <w:color w:val="000000"/>
                    </w:rPr>
                    <w:t xml:space="preserve"> настоящей Документации</w:t>
                  </w:r>
                  <w:r>
                    <w:rPr>
                      <w:rFonts w:cs="Arial"/>
                      <w:color w:val="000000"/>
                    </w:rPr>
                    <w:t xml:space="preserve"> </w:t>
                  </w:r>
                </w:p>
              </w:tc>
            </w:tr>
          </w:tbl>
          <w:p w:rsidR="00915B7D" w:rsidRPr="007B6999" w:rsidRDefault="00915B7D" w:rsidP="00907BCE">
            <w:pPr>
              <w:ind w:firstLine="486"/>
              <w:jc w:val="both"/>
              <w:rPr>
                <w:sz w:val="10"/>
                <w:szCs w:val="10"/>
              </w:rPr>
            </w:pPr>
          </w:p>
          <w:bookmarkEnd w:id="22"/>
          <w:p w:rsidR="00915B7D" w:rsidRPr="005C24A0" w:rsidRDefault="00915B7D" w:rsidP="00907BCE">
            <w:pPr>
              <w:ind w:firstLine="486"/>
              <w:jc w:val="both"/>
            </w:pPr>
            <w:r w:rsidRPr="0017192B">
              <w:t>Претендент вправе приложить к </w:t>
            </w:r>
            <w:r>
              <w:t>предложению</w:t>
            </w:r>
            <w:r w:rsidRPr="005436AB">
              <w:t xml:space="preserve"> об условиях исполнения договора</w:t>
            </w:r>
            <w:r w:rsidRPr="0017192B">
              <w:t xml:space="preserve"> иные</w:t>
            </w:r>
            <w:r>
              <w:t xml:space="preserve"> документы</w:t>
            </w:r>
            <w:r w:rsidRPr="0017192B">
              <w:t>, которые, по его мнению, подтверждают соответствие установленным требованиям</w:t>
            </w:r>
            <w:r>
              <w:t xml:space="preserve"> в настоящей документации</w:t>
            </w:r>
            <w:r w:rsidRPr="0017192B">
              <w:t>, с комментариями, разъясняющими цель предоставления этих документов.</w:t>
            </w:r>
          </w:p>
        </w:tc>
      </w:tr>
    </w:tbl>
    <w:p w:rsidR="00915B7D" w:rsidRPr="00DC0E1D" w:rsidRDefault="00915B7D" w:rsidP="00915B7D">
      <w:pPr>
        <w:rPr>
          <w:sz w:val="2"/>
          <w:szCs w:val="2"/>
        </w:rPr>
      </w:pPr>
      <w:bookmarkStart w:id="23" w:name="_2.4._Критерии_и"/>
      <w:bookmarkEnd w:id="23"/>
      <w:r w:rsidRPr="005C24A0">
        <w:br w:type="page"/>
      </w:r>
    </w:p>
    <w:p w:rsidR="00915B7D" w:rsidRPr="00E82F20" w:rsidRDefault="00915B7D" w:rsidP="00915B7D">
      <w:pPr>
        <w:pStyle w:val="20"/>
        <w:keepLines w:val="0"/>
        <w:spacing w:before="120" w:after="60"/>
        <w:ind w:left="1211" w:hanging="360"/>
        <w:rPr>
          <w:rFonts w:ascii="Times New Roman" w:eastAsia="MS Mincho" w:hAnsi="Times New Roman"/>
          <w:i/>
          <w:iCs/>
          <w:color w:val="17365D"/>
          <w:szCs w:val="24"/>
          <w:lang w:val="x-none" w:eastAsia="x-none"/>
        </w:rPr>
      </w:pPr>
      <w:bookmarkStart w:id="24" w:name="_Toc438578263"/>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24"/>
    </w:p>
    <w:tbl>
      <w:tblPr>
        <w:tblW w:w="18248" w:type="dxa"/>
        <w:tblInd w:w="-318" w:type="dxa"/>
        <w:tblLayout w:type="fixed"/>
        <w:tblLook w:val="0000" w:firstRow="0" w:lastRow="0" w:firstColumn="0" w:lastColumn="0" w:noHBand="0" w:noVBand="0"/>
      </w:tblPr>
      <w:tblGrid>
        <w:gridCol w:w="568"/>
        <w:gridCol w:w="2727"/>
        <w:gridCol w:w="7299"/>
        <w:gridCol w:w="7654"/>
      </w:tblGrid>
      <w:tr w:rsidR="00915B7D" w:rsidRPr="005C24A0" w:rsidTr="00907BCE">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w:t>
            </w:r>
          </w:p>
          <w:p w:rsidR="00915B7D" w:rsidRPr="005C24A0" w:rsidRDefault="00915B7D" w:rsidP="00907BCE">
            <w:r w:rsidRPr="005C24A0">
              <w:t>п</w:t>
            </w:r>
            <w:r>
              <w:t>/п</w:t>
            </w:r>
          </w:p>
        </w:tc>
        <w:tc>
          <w:tcPr>
            <w:tcW w:w="2727"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 xml:space="preserve">Содержание пункта </w:t>
            </w:r>
          </w:p>
        </w:tc>
        <w:tc>
          <w:tcPr>
            <w:tcW w:w="7299"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Информация</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0A79F5"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2F2F2"/>
          </w:tcPr>
          <w:p w:rsidR="00915B7D" w:rsidRPr="00FB45A0" w:rsidRDefault="00915B7D" w:rsidP="00907BCE">
            <w:pPr>
              <w:pStyle w:val="12"/>
            </w:pPr>
            <w:r>
              <w:t>П</w:t>
            </w:r>
            <w:r w:rsidRPr="00975760">
              <w:t>орядок</w:t>
            </w:r>
            <w:r>
              <w:t>, срок</w:t>
            </w:r>
            <w:r w:rsidRPr="00975760">
              <w:t xml:space="preserve"> заключения </w:t>
            </w:r>
            <w:r>
              <w:t>д</w:t>
            </w:r>
            <w:r w:rsidRPr="00975760">
              <w:t xml:space="preserve">оговора по результатам </w:t>
            </w:r>
            <w:r>
              <w:t>з</w:t>
            </w:r>
            <w:r w:rsidRPr="00975760">
              <w:t>акупки</w:t>
            </w:r>
            <w:r>
              <w:t xml:space="preserve">, </w:t>
            </w:r>
          </w:p>
        </w:tc>
        <w:tc>
          <w:tcPr>
            <w:tcW w:w="7299" w:type="dxa"/>
            <w:tcBorders>
              <w:top w:val="single" w:sz="4" w:space="0" w:color="auto"/>
              <w:left w:val="single" w:sz="4" w:space="0" w:color="auto"/>
              <w:bottom w:val="single" w:sz="4" w:space="0" w:color="auto"/>
              <w:right w:val="single" w:sz="4" w:space="0" w:color="auto"/>
            </w:tcBorders>
          </w:tcPr>
          <w:p w:rsidR="00915B7D" w:rsidRDefault="00915B7D" w:rsidP="00907BCE">
            <w:pPr>
              <w:pStyle w:val="a7"/>
              <w:tabs>
                <w:tab w:val="clear" w:pos="4677"/>
                <w:tab w:val="clear" w:pos="9355"/>
              </w:tabs>
              <w:ind w:firstLine="528"/>
              <w:jc w:val="both"/>
            </w:pPr>
            <w:r>
              <w:t xml:space="preserve">Договор заключается в письменной форме. </w:t>
            </w:r>
            <w:r w:rsidRPr="00D0743D">
              <w:t xml:space="preserve">Договор составляется путём включения в проект Договора, приложенного к Документации, условий </w:t>
            </w:r>
            <w:r>
              <w:t>д</w:t>
            </w:r>
            <w:r w:rsidRPr="00D0743D">
              <w:t xml:space="preserve">оговора, сведения о которых содержатся в </w:t>
            </w:r>
            <w:r>
              <w:t xml:space="preserve">предложении </w:t>
            </w:r>
            <w:r w:rsidRPr="002C0567">
              <w:t>об условиях исполнения договора</w:t>
            </w:r>
            <w:r>
              <w:t>.</w:t>
            </w:r>
          </w:p>
          <w:p w:rsidR="00915B7D" w:rsidRDefault="00915B7D" w:rsidP="00907BCE">
            <w:pPr>
              <w:pStyle w:val="a7"/>
              <w:tabs>
                <w:tab w:val="clear" w:pos="4677"/>
                <w:tab w:val="clear" w:pos="9355"/>
              </w:tabs>
              <w:ind w:firstLine="528"/>
              <w:jc w:val="both"/>
            </w:pPr>
            <w:r w:rsidRPr="008709AF">
              <w:t xml:space="preserve">После подведения итогов закупки и не позднее 5 (пяти) рабочих дней со дня подписания протокола, в который занесены сведения о </w:t>
            </w:r>
            <w:r>
              <w:t xml:space="preserve">поставщике (подрядчике, исполнителе), </w:t>
            </w:r>
            <w:r w:rsidRPr="008709AF">
              <w:t xml:space="preserve">Заказчик направляет </w:t>
            </w:r>
            <w:r>
              <w:t>п</w:t>
            </w:r>
            <w:r w:rsidRPr="008709AF">
              <w:t xml:space="preserve">роект </w:t>
            </w:r>
            <w:r>
              <w:t>д</w:t>
            </w:r>
            <w:r w:rsidRPr="008709AF">
              <w:t>оговора</w:t>
            </w:r>
            <w:r>
              <w:t xml:space="preserve"> </w:t>
            </w:r>
            <w:r w:rsidRPr="008709AF">
              <w:t>поставщику</w:t>
            </w:r>
            <w:r w:rsidRPr="008A3D7F">
              <w:t xml:space="preserve"> (</w:t>
            </w:r>
            <w:r>
              <w:t>п</w:t>
            </w:r>
            <w:r w:rsidRPr="008A3D7F">
              <w:t>одрядчик</w:t>
            </w:r>
            <w:r>
              <w:t>у</w:t>
            </w:r>
            <w:r w:rsidRPr="008A3D7F">
              <w:t xml:space="preserve">, </w:t>
            </w:r>
            <w:r>
              <w:t>и</w:t>
            </w:r>
            <w:r w:rsidRPr="008A3D7F">
              <w:t>сполнител</w:t>
            </w:r>
            <w:r>
              <w:t>ю</w:t>
            </w:r>
            <w:r w:rsidRPr="008A3D7F">
              <w:t>)</w:t>
            </w:r>
            <w:r w:rsidRPr="008709AF">
              <w:t>.</w:t>
            </w:r>
          </w:p>
          <w:p w:rsidR="00915B7D" w:rsidRDefault="00915B7D" w:rsidP="00907BCE">
            <w:pPr>
              <w:pStyle w:val="a7"/>
              <w:ind w:firstLine="528"/>
              <w:jc w:val="both"/>
            </w:pPr>
            <w:r w:rsidRPr="008A3D7F">
              <w:t>Поставщик (</w:t>
            </w:r>
            <w:r>
              <w:t>п</w:t>
            </w:r>
            <w:r w:rsidRPr="008A3D7F">
              <w:t xml:space="preserve">одрядчик, </w:t>
            </w:r>
            <w:r>
              <w:t>и</w:t>
            </w:r>
            <w:r w:rsidRPr="008A3D7F">
              <w:t>сполнител</w:t>
            </w:r>
            <w:r>
              <w:t>ь</w:t>
            </w:r>
            <w:r w:rsidRPr="008A3D7F">
              <w:t>)</w:t>
            </w:r>
            <w:r>
              <w:t xml:space="preserve">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p>
          <w:p w:rsidR="00915B7D" w:rsidRPr="00A33A66" w:rsidRDefault="00915B7D" w:rsidP="00907BCE">
            <w:pPr>
              <w:pStyle w:val="a7"/>
              <w:ind w:firstLine="528"/>
              <w:jc w:val="both"/>
              <w:rPr>
                <w:sz w:val="10"/>
                <w:szCs w:val="10"/>
              </w:rPr>
            </w:pPr>
          </w:p>
          <w:p w:rsidR="00915B7D" w:rsidRDefault="00915B7D" w:rsidP="00907BCE">
            <w:pPr>
              <w:pStyle w:val="a7"/>
              <w:tabs>
                <w:tab w:val="clear" w:pos="4677"/>
                <w:tab w:val="clear" w:pos="9355"/>
              </w:tabs>
              <w:ind w:firstLine="528"/>
              <w:jc w:val="both"/>
            </w:pPr>
            <w:r w:rsidRPr="000C03B7">
              <w:t xml:space="preserve">Если </w:t>
            </w:r>
            <w:r>
              <w:t>д</w:t>
            </w:r>
            <w:r w:rsidRPr="000C03B7">
              <w:t>оговор (</w:t>
            </w:r>
            <w:r>
              <w:t>д</w:t>
            </w:r>
            <w:r w:rsidRPr="000C03B7">
              <w:t xml:space="preserve">оговоры) в случаях установленных законодательством Российской Федерации или Уставом </w:t>
            </w:r>
            <w:r>
              <w:t>Заказчика</w:t>
            </w:r>
            <w:r w:rsidRPr="000C03B7">
              <w:t xml:space="preserve"> требует предварительного одобрения (до его заключения) органами управления </w:t>
            </w:r>
            <w:r>
              <w:t>Заказчика</w:t>
            </w:r>
            <w:r w:rsidRPr="000C03B7">
              <w:t xml:space="preserve">, </w:t>
            </w:r>
            <w:r>
              <w:t>Заказчик</w:t>
            </w:r>
            <w:r w:rsidRPr="000C03B7">
              <w:t xml:space="preserve"> после получения от победителя Закупки подписанного </w:t>
            </w:r>
            <w:r>
              <w:t>д</w:t>
            </w:r>
            <w:r w:rsidRPr="000C03B7">
              <w:t>оговора</w:t>
            </w:r>
            <w:r>
              <w:t xml:space="preserve"> </w:t>
            </w:r>
            <w:r w:rsidRPr="000C03B7">
              <w:t>(</w:t>
            </w:r>
            <w:r>
              <w:t>д</w:t>
            </w:r>
            <w:r w:rsidRPr="000C03B7">
              <w:t xml:space="preserve">оговоров), а также документов установленных </w:t>
            </w:r>
            <w:r>
              <w:t xml:space="preserve">настоящей </w:t>
            </w:r>
            <w:r w:rsidRPr="000C03B7">
              <w:t xml:space="preserve">Документацией о закупке и </w:t>
            </w:r>
            <w:hyperlink r:id="rId26" w:history="1">
              <w:r w:rsidRPr="000C03B7">
                <w:rPr>
                  <w:rStyle w:val="a4"/>
                </w:rPr>
                <w:t xml:space="preserve">Положением о </w:t>
              </w:r>
              <w:r>
                <w:rPr>
                  <w:rStyle w:val="a4"/>
                </w:rPr>
                <w:t>закупках товаров, работ, услуг П</w:t>
              </w:r>
              <w:r w:rsidRPr="000C03B7">
                <w:rPr>
                  <w:rStyle w:val="a4"/>
                </w:rPr>
                <w:t>АО «</w:t>
              </w:r>
              <w:r w:rsidR="00C65123">
                <w:rPr>
                  <w:rStyle w:val="a4"/>
                </w:rPr>
                <w:t>Башинформсвязь</w:t>
              </w:r>
              <w:r w:rsidRPr="000C03B7">
                <w:rPr>
                  <w:rStyle w:val="a4"/>
                </w:rPr>
                <w:t>»</w:t>
              </w:r>
            </w:hyperlink>
            <w:r w:rsidRPr="000C03B7">
              <w:t xml:space="preserve">, направляет </w:t>
            </w:r>
            <w:r>
              <w:t>д</w:t>
            </w:r>
            <w:r w:rsidRPr="000C03B7">
              <w:t>оговор (</w:t>
            </w:r>
            <w:r>
              <w:t>д</w:t>
            </w:r>
            <w:r w:rsidRPr="000C03B7">
              <w:t xml:space="preserve">оговоры) на предварительное одобрение </w:t>
            </w:r>
            <w:r>
              <w:t>д</w:t>
            </w:r>
            <w:r w:rsidRPr="000C03B7">
              <w:t>оговора (</w:t>
            </w:r>
            <w:r>
              <w:t>д</w:t>
            </w:r>
            <w:r w:rsidRPr="000C03B7">
              <w:t xml:space="preserve">оговоров) таким органом управления </w:t>
            </w:r>
            <w:r>
              <w:t>Заказчика</w:t>
            </w:r>
            <w:r w:rsidRPr="000C03B7">
              <w:t>.</w:t>
            </w:r>
            <w:r>
              <w:t xml:space="preserve"> </w:t>
            </w:r>
          </w:p>
          <w:p w:rsidR="00915B7D" w:rsidRPr="009822E7" w:rsidRDefault="00915B7D" w:rsidP="00907BCE">
            <w:pPr>
              <w:pStyle w:val="a7"/>
              <w:ind w:firstLine="528"/>
              <w:jc w:val="both"/>
            </w:pPr>
            <w:r w:rsidRPr="000C03B7">
              <w:t xml:space="preserve">Если </w:t>
            </w:r>
            <w:r>
              <w:t>д</w:t>
            </w:r>
            <w:r w:rsidRPr="000C03B7">
              <w:t>оговор (</w:t>
            </w:r>
            <w:r>
              <w:t>д</w:t>
            </w:r>
            <w:r w:rsidRPr="000C03B7">
              <w:t xml:space="preserve">оговоры) не был (не были) одобрен (одобрены) органом управления </w:t>
            </w:r>
            <w:r>
              <w:t>Заказчика</w:t>
            </w:r>
            <w:r w:rsidRPr="000C03B7">
              <w:t>,</w:t>
            </w:r>
            <w:r>
              <w:t xml:space="preserve"> то закупка</w:t>
            </w:r>
            <w:r w:rsidRPr="000C03B7">
              <w:t xml:space="preserve"> признаётся несостоявшейся.</w:t>
            </w:r>
          </w:p>
        </w:tc>
        <w:tc>
          <w:tcPr>
            <w:tcW w:w="7654" w:type="dxa"/>
          </w:tcPr>
          <w:p w:rsidR="00915B7D" w:rsidRPr="00FB45A0" w:rsidRDefault="00915B7D" w:rsidP="00907BCE">
            <w:pPr>
              <w:pStyle w:val="a7"/>
              <w:tabs>
                <w:tab w:val="clear" w:pos="4677"/>
                <w:tab w:val="clear" w:pos="9355"/>
              </w:tabs>
              <w:jc w:val="both"/>
            </w:pPr>
          </w:p>
        </w:tc>
      </w:tr>
      <w:tr w:rsidR="00915B7D" w:rsidRPr="005C24A0" w:rsidTr="00907BCE">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915B7D" w:rsidRPr="000A79F5"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 xml:space="preserve">Порядок формирования цены </w:t>
            </w:r>
            <w:r>
              <w:t>договора</w:t>
            </w:r>
          </w:p>
        </w:tc>
        <w:tc>
          <w:tcPr>
            <w:tcW w:w="7299" w:type="dxa"/>
            <w:tcBorders>
              <w:top w:val="single" w:sz="4" w:space="0" w:color="auto"/>
              <w:left w:val="single" w:sz="4" w:space="0" w:color="auto"/>
              <w:bottom w:val="single" w:sz="4" w:space="0" w:color="auto"/>
              <w:right w:val="single" w:sz="4" w:space="0" w:color="auto"/>
            </w:tcBorders>
          </w:tcPr>
          <w:p w:rsidR="00915B7D" w:rsidRPr="00DA01F4" w:rsidRDefault="00915B7D" w:rsidP="00907BCE">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p>
        </w:tc>
      </w:tr>
      <w:tr w:rsidR="00915B7D" w:rsidRPr="005C24A0" w:rsidTr="00907BCE">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tcPr>
          <w:p w:rsidR="00915B7D" w:rsidRPr="005C24A0" w:rsidRDefault="00915B7D" w:rsidP="00907BCE">
            <w:r w:rsidRPr="004679E7">
              <w:t>Форма, сроки и порядок оплаты товара, работы, услуги</w:t>
            </w:r>
          </w:p>
        </w:tc>
        <w:tc>
          <w:tcPr>
            <w:tcW w:w="7299"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ind w:firstLine="528"/>
              <w:jc w:val="both"/>
            </w:pPr>
            <w:r w:rsidRPr="00385A5A">
              <w:t>Определены</w:t>
            </w:r>
            <w:r>
              <w:t xml:space="preserve"> </w:t>
            </w:r>
            <w:hyperlink w:anchor="_РАЗДЕЛ_V._Проект" w:history="1">
              <w:r w:rsidRPr="00E82F20">
                <w:rPr>
                  <w:rStyle w:val="a4"/>
                </w:rPr>
                <w:t xml:space="preserve">разделом </w:t>
              </w:r>
              <w:r>
                <w:rPr>
                  <w:rStyle w:val="a4"/>
                  <w:lang w:val="en-US"/>
                </w:rPr>
                <w:t>I</w:t>
              </w:r>
              <w:r w:rsidRPr="00E82F20">
                <w:rPr>
                  <w:rStyle w:val="a4"/>
                  <w:lang w:val="en-US"/>
                </w:rPr>
                <w:t>V</w:t>
              </w:r>
              <w:r w:rsidRPr="00E82F20">
                <w:rPr>
                  <w:rStyle w:val="a4"/>
                </w:rPr>
                <w:t xml:space="preserve"> «Проект Договора»</w:t>
              </w:r>
            </w:hyperlink>
          </w:p>
        </w:tc>
      </w:tr>
      <w:tr w:rsidR="00915B7D" w:rsidRPr="005C24A0" w:rsidTr="00907BCE">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299" w:type="dxa"/>
            <w:tcBorders>
              <w:top w:val="single" w:sz="4" w:space="0" w:color="auto"/>
              <w:left w:val="single" w:sz="4" w:space="0" w:color="auto"/>
              <w:bottom w:val="single" w:sz="4" w:space="0" w:color="auto"/>
              <w:right w:val="single" w:sz="4" w:space="0" w:color="auto"/>
            </w:tcBorders>
            <w:shd w:val="clear" w:color="auto" w:fill="auto"/>
          </w:tcPr>
          <w:p w:rsidR="00EC41F0" w:rsidRDefault="00EC41F0" w:rsidP="00EC41F0">
            <w:pPr>
              <w:jc w:val="both"/>
            </w:pPr>
            <w:r>
              <w:t>В текст договора, заключаемого по результатам закупки, по соглашению сторон могут быть внесены следующие изменения:</w:t>
            </w:r>
          </w:p>
          <w:p w:rsidR="00EC41F0" w:rsidRDefault="00EC41F0" w:rsidP="00EC41F0">
            <w:pPr>
              <w:pStyle w:val="a5"/>
              <w:numPr>
                <w:ilvl w:val="0"/>
                <w:numId w:val="2"/>
              </w:numPr>
              <w:ind w:left="0" w:firstLine="528"/>
              <w:jc w:val="both"/>
            </w:pPr>
            <w:r>
              <w:t>цена договора может быть снижена без изменения предусмотренных договором количества товаров/ объема работ, услуг;</w:t>
            </w:r>
          </w:p>
          <w:p w:rsidR="00EC41F0" w:rsidRDefault="00EC41F0" w:rsidP="00EC41F0">
            <w:pPr>
              <w:pStyle w:val="a5"/>
              <w:numPr>
                <w:ilvl w:val="0"/>
                <w:numId w:val="2"/>
              </w:numPr>
              <w:ind w:left="0" w:firstLine="528"/>
              <w:jc w:val="both"/>
            </w:pPr>
            <w:r>
              <w:t xml:space="preserve">количество </w:t>
            </w:r>
            <w:r w:rsidRPr="008709AF">
              <w:t xml:space="preserve">поставляемого по заключаемому договору товара, объем работ, услуг могут быть изменены не более чем на </w:t>
            </w:r>
            <w:r>
              <w:br/>
            </w:r>
            <w:r w:rsidRPr="008709AF">
              <w:t>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20% (двадцать процентов) от цены</w:t>
            </w:r>
            <w:r>
              <w:t xml:space="preserve"> договора, заключенного по результатам Закупки;</w:t>
            </w:r>
          </w:p>
          <w:p w:rsidR="00915B7D" w:rsidRPr="00E863EF" w:rsidRDefault="00EC41F0" w:rsidP="00EC41F0">
            <w:pPr>
              <w:pStyle w:val="a5"/>
              <w:ind w:left="0"/>
              <w:jc w:val="both"/>
            </w:pPr>
            <w:r>
              <w:t>иные, изменяющие условия договора в лучшую для Заказчика сторону.</w:t>
            </w:r>
          </w:p>
        </w:tc>
      </w:tr>
      <w:tr w:rsidR="00915B7D" w:rsidRPr="005C24A0" w:rsidTr="00907BCE">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915B7D"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tcPr>
          <w:p w:rsidR="00915B7D" w:rsidRDefault="00915B7D" w:rsidP="00907BCE">
            <w:r>
              <w:t xml:space="preserve">Возможность проведения </w:t>
            </w:r>
            <w:proofErr w:type="spellStart"/>
            <w:r w:rsidRPr="005E4E59">
              <w:t>постквалификации</w:t>
            </w:r>
            <w:proofErr w:type="spellEnd"/>
            <w:r w:rsidRPr="005E4E59">
              <w:t xml:space="preserve"> лица</w:t>
            </w:r>
          </w:p>
        </w:tc>
        <w:tc>
          <w:tcPr>
            <w:tcW w:w="7299" w:type="dxa"/>
            <w:tcBorders>
              <w:top w:val="single" w:sz="4" w:space="0" w:color="auto"/>
              <w:left w:val="single" w:sz="4" w:space="0" w:color="auto"/>
              <w:bottom w:val="single" w:sz="4" w:space="0" w:color="auto"/>
              <w:right w:val="single" w:sz="4" w:space="0" w:color="auto"/>
            </w:tcBorders>
            <w:shd w:val="clear" w:color="auto" w:fill="auto"/>
          </w:tcPr>
          <w:p w:rsidR="00915B7D" w:rsidRDefault="00915B7D" w:rsidP="00907BCE">
            <w:pPr>
              <w:ind w:firstLine="528"/>
              <w:jc w:val="both"/>
            </w:pPr>
            <w:r>
              <w:t xml:space="preserve">Проведение </w:t>
            </w:r>
            <w:proofErr w:type="spellStart"/>
            <w:r>
              <w:t>постквалификации</w:t>
            </w:r>
            <w:proofErr w:type="spellEnd"/>
            <w:r>
              <w:t xml:space="preserve"> возможно. Порядок проведения </w:t>
            </w:r>
            <w:proofErr w:type="spellStart"/>
            <w:r>
              <w:t>постквалификации</w:t>
            </w:r>
            <w:proofErr w:type="spellEnd"/>
            <w:r w:rsidRPr="005E4E59">
              <w:t xml:space="preserve"> </w:t>
            </w:r>
            <w:r>
              <w:t xml:space="preserve">осуществляется в соответствии с </w:t>
            </w:r>
            <w:hyperlink r:id="rId27" w:history="1">
              <w:r w:rsidRPr="00420A8C">
                <w:rPr>
                  <w:rStyle w:val="a4"/>
                </w:rPr>
                <w:t xml:space="preserve">Положением о закупках товаров, работ, услуг </w:t>
              </w:r>
              <w:r>
                <w:rPr>
                  <w:rStyle w:val="a4"/>
                </w:rPr>
                <w:t>П</w:t>
              </w:r>
              <w:r w:rsidRPr="00420A8C">
                <w:rPr>
                  <w:rStyle w:val="a4"/>
                </w:rPr>
                <w:t>АО «</w:t>
              </w:r>
              <w:r w:rsidR="00C65123">
                <w:rPr>
                  <w:rStyle w:val="a4"/>
                </w:rPr>
                <w:t>Башинформсвязь</w:t>
              </w:r>
              <w:r w:rsidRPr="00420A8C">
                <w:rPr>
                  <w:rStyle w:val="a4"/>
                </w:rPr>
                <w:t>»</w:t>
              </w:r>
            </w:hyperlink>
          </w:p>
        </w:tc>
      </w:tr>
    </w:tbl>
    <w:p w:rsidR="00915B7D" w:rsidRDefault="00915B7D" w:rsidP="00915B7D">
      <w:pPr>
        <w:pStyle w:val="rvps9"/>
      </w:pPr>
    </w:p>
    <w:p w:rsidR="00915B7D" w:rsidRPr="005C24A0" w:rsidRDefault="00915B7D" w:rsidP="00915B7D">
      <w:pPr>
        <w:pStyle w:val="rvps9"/>
        <w:sectPr w:rsidR="00915B7D" w:rsidRPr="005C24A0" w:rsidSect="00915B7D">
          <w:headerReference w:type="default" r:id="rId28"/>
          <w:pgSz w:w="11907" w:h="16839" w:code="9"/>
          <w:pgMar w:top="851" w:right="567" w:bottom="567" w:left="1134" w:header="720" w:footer="720" w:gutter="0"/>
          <w:cols w:space="708"/>
          <w:noEndnote/>
          <w:titlePg/>
          <w:docGrid w:linePitch="326"/>
        </w:sectPr>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и другие лица руководствуются </w:t>
      </w:r>
      <w:hyperlink r:id="rId29" w:history="1">
        <w:r w:rsidRPr="00AD4605">
          <w:rPr>
            <w:rStyle w:val="a4"/>
          </w:rPr>
          <w:t xml:space="preserve">Положением о закупках </w:t>
        </w:r>
        <w:proofErr w:type="gramStart"/>
        <w:r w:rsidRPr="00AD4605">
          <w:rPr>
            <w:rStyle w:val="a4"/>
          </w:rPr>
          <w:t xml:space="preserve">товаров,   </w:t>
        </w:r>
        <w:proofErr w:type="gramEnd"/>
        <w:r w:rsidRPr="00AD4605">
          <w:rPr>
            <w:rStyle w:val="a4"/>
          </w:rPr>
          <w:t xml:space="preserve">                   работ, услуг ПАО «</w:t>
        </w:r>
        <w:r w:rsidR="00C65123">
          <w:rPr>
            <w:rStyle w:val="a4"/>
          </w:rPr>
          <w:t>Башинформсвязь</w:t>
        </w:r>
        <w:r w:rsidRPr="00AD4605">
          <w:rPr>
            <w:rStyle w:val="a4"/>
          </w:rPr>
          <w:t>»,</w:t>
        </w:r>
      </w:hyperlink>
      <w:r w:rsidRPr="005C24A0">
        <w:t xml:space="preserve"> утвержденн</w:t>
      </w:r>
      <w:r>
        <w:t>ым</w:t>
      </w:r>
      <w:r w:rsidRPr="005C24A0">
        <w:t xml:space="preserve"> Советом директоров Общества </w:t>
      </w:r>
      <w:r>
        <w:t xml:space="preserve">                          </w:t>
      </w:r>
      <w:r w:rsidR="007B2DEC">
        <w:t>(</w:t>
      </w:r>
      <w:r w:rsidR="006373C0">
        <w:t>Протокол № 48 от 15</w:t>
      </w:r>
      <w:r w:rsidR="006373C0" w:rsidRPr="00A9189E">
        <w:t xml:space="preserve"> </w:t>
      </w:r>
      <w:r w:rsidR="006373C0">
        <w:t>феврал</w:t>
      </w:r>
      <w:r w:rsidR="006373C0" w:rsidRPr="00A9189E">
        <w:t>я</w:t>
      </w:r>
      <w:r w:rsidR="006373C0">
        <w:t xml:space="preserve"> 2017</w:t>
      </w:r>
      <w:r w:rsidR="006373C0" w:rsidRPr="00A9189E">
        <w:t> г.</w:t>
      </w:r>
      <w:r w:rsidRPr="005C24A0">
        <w:t>) и действующим законодательством Российской Федерации.</w:t>
      </w:r>
      <w:bookmarkStart w:id="25" w:name="_РАЗДЕЛ_III._ФОРМЫ"/>
      <w:bookmarkEnd w:id="25"/>
    </w:p>
    <w:p w:rsidR="00915B7D" w:rsidRPr="00E82F20" w:rsidRDefault="00915B7D" w:rsidP="00915B7D">
      <w:pPr>
        <w:pStyle w:val="1"/>
        <w:keepLines w:val="0"/>
        <w:spacing w:before="240" w:after="120"/>
        <w:ind w:left="851"/>
        <w:jc w:val="both"/>
        <w:rPr>
          <w:rFonts w:ascii="Times New Roman" w:eastAsia="MS Mincho" w:hAnsi="Times New Roman"/>
          <w:color w:val="548DD4"/>
          <w:kern w:val="32"/>
          <w:szCs w:val="24"/>
          <w:lang w:val="x-none" w:eastAsia="x-none"/>
        </w:rPr>
      </w:pPr>
      <w:bookmarkStart w:id="26" w:name="_Форма_5_Справка"/>
      <w:bookmarkStart w:id="27" w:name="_Форма_5_ФОРМА"/>
      <w:bookmarkStart w:id="28" w:name="_ФОРМА_№_1"/>
      <w:bookmarkStart w:id="29" w:name="_Toc438578264"/>
      <w:bookmarkEnd w:id="26"/>
      <w:bookmarkEnd w:id="27"/>
      <w:bookmarkEnd w:id="28"/>
      <w:r w:rsidRPr="00E82F20">
        <w:rPr>
          <w:rFonts w:ascii="Times New Roman" w:eastAsia="MS Mincho" w:hAnsi="Times New Roman"/>
          <w:color w:val="548DD4"/>
          <w:kern w:val="32"/>
          <w:szCs w:val="24"/>
          <w:lang w:val="x-none" w:eastAsia="x-none"/>
        </w:rPr>
        <w:t>ФОРМА</w:t>
      </w:r>
      <w:r>
        <w:rPr>
          <w:rFonts w:ascii="Times New Roman" w:eastAsia="MS Mincho" w:hAnsi="Times New Roman"/>
          <w:color w:val="548DD4"/>
          <w:kern w:val="32"/>
          <w:szCs w:val="24"/>
          <w:lang w:eastAsia="x-none"/>
        </w:rPr>
        <w:t xml:space="preserve"> № 1</w:t>
      </w:r>
      <w:r w:rsidRPr="00E82F20">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 xml:space="preserve">ВКЛЮЧАЯ БЕНЕФИЦИАРОВ </w:t>
      </w:r>
      <w:r w:rsidRPr="009B6DCC">
        <w:rPr>
          <w:rFonts w:ascii="Times New Roman" w:eastAsia="MS Mincho" w:hAnsi="Times New Roman"/>
          <w:color w:val="548DD4"/>
          <w:kern w:val="32"/>
          <w:szCs w:val="24"/>
          <w:lang w:val="x-none" w:eastAsia="x-none"/>
        </w:rPr>
        <w:t>(</w:t>
      </w:r>
      <w:r>
        <w:rPr>
          <w:rFonts w:ascii="Times New Roman" w:eastAsia="MS Mincho" w:hAnsi="Times New Roman"/>
          <w:color w:val="548DD4"/>
          <w:kern w:val="32"/>
          <w:szCs w:val="24"/>
          <w:lang w:eastAsia="x-none"/>
        </w:rPr>
        <w:t>В ТОМ ЧИСЛЕ КОНЕЧНЫХ)</w:t>
      </w:r>
      <w:bookmarkEnd w:id="29"/>
    </w:p>
    <w:p w:rsidR="00915B7D" w:rsidRPr="005C24A0" w:rsidRDefault="00915B7D" w:rsidP="00915B7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915B7D" w:rsidRPr="007614E6" w:rsidTr="00907BCE">
        <w:trPr>
          <w:trHeight w:val="322"/>
        </w:trPr>
        <w:tc>
          <w:tcPr>
            <w:tcW w:w="5000" w:type="pct"/>
            <w:gridSpan w:val="35"/>
            <w:tcBorders>
              <w:top w:val="nil"/>
              <w:left w:val="nil"/>
              <w:bottom w:val="nil"/>
              <w:right w:val="nil"/>
            </w:tcBorders>
            <w:noWrap/>
            <w:vAlign w:val="center"/>
          </w:tcPr>
          <w:p w:rsidR="00915B7D" w:rsidRPr="007614E6" w:rsidRDefault="00915B7D" w:rsidP="00907BCE">
            <w:pPr>
              <w:suppressAutoHyphens/>
              <w:jc w:val="center"/>
              <w:rPr>
                <w:b/>
                <w:bCs/>
                <w:sz w:val="28"/>
                <w:szCs w:val="28"/>
                <w:lang w:eastAsia="ar-SA"/>
              </w:rPr>
            </w:pPr>
          </w:p>
        </w:tc>
      </w:tr>
      <w:tr w:rsidR="00915B7D" w:rsidRPr="007614E6" w:rsidTr="00907BCE">
        <w:trPr>
          <w:trHeight w:val="284"/>
        </w:trPr>
        <w:tc>
          <w:tcPr>
            <w:tcW w:w="5000" w:type="pct"/>
            <w:gridSpan w:val="35"/>
            <w:tcBorders>
              <w:top w:val="nil"/>
              <w:left w:val="nil"/>
              <w:bottom w:val="single" w:sz="4" w:space="0" w:color="auto"/>
              <w:right w:val="nil"/>
            </w:tcBorders>
            <w:noWrap/>
            <w:vAlign w:val="center"/>
          </w:tcPr>
          <w:p w:rsidR="00915B7D" w:rsidRPr="007614E6" w:rsidRDefault="00915B7D" w:rsidP="00907BCE">
            <w:pPr>
              <w:suppressAutoHyphens/>
              <w:jc w:val="center"/>
              <w:rPr>
                <w:bCs/>
                <w:i/>
                <w:sz w:val="16"/>
                <w:szCs w:val="16"/>
                <w:lang w:eastAsia="ar-SA"/>
              </w:rPr>
            </w:pPr>
          </w:p>
        </w:tc>
      </w:tr>
      <w:tr w:rsidR="00915B7D" w:rsidRPr="007614E6" w:rsidTr="00907BCE">
        <w:trPr>
          <w:trHeight w:val="277"/>
        </w:trPr>
        <w:tc>
          <w:tcPr>
            <w:tcW w:w="5000" w:type="pct"/>
            <w:gridSpan w:val="35"/>
            <w:tcBorders>
              <w:top w:val="nil"/>
              <w:left w:val="nil"/>
              <w:bottom w:val="single" w:sz="4" w:space="0" w:color="auto"/>
              <w:right w:val="nil"/>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915B7D" w:rsidRPr="007614E6" w:rsidTr="00907BCE">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5</w:t>
            </w:r>
          </w:p>
        </w:tc>
      </w:tr>
      <w:tr w:rsidR="00915B7D" w:rsidRPr="007614E6" w:rsidTr="00907BCE">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915B7D" w:rsidRPr="007614E6" w:rsidTr="00907BCE">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Количество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Номинальная стоимость </w:t>
            </w:r>
            <w:proofErr w:type="gramStart"/>
            <w:r w:rsidRPr="007614E6">
              <w:rPr>
                <w:sz w:val="16"/>
                <w:szCs w:val="16"/>
                <w:lang w:eastAsia="ar-SA"/>
              </w:rPr>
              <w:t>акций(</w:t>
            </w:r>
            <w:proofErr w:type="gramEnd"/>
            <w:r w:rsidRPr="007614E6">
              <w:rPr>
                <w:sz w:val="16"/>
                <w:szCs w:val="16"/>
                <w:lang w:eastAsia="ar-SA"/>
              </w:rPr>
              <w:t>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35</w:t>
            </w:r>
          </w:p>
        </w:tc>
      </w:tr>
      <w:tr w:rsidR="00915B7D" w:rsidRPr="007614E6" w:rsidTr="00907BCE">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bl>
    <w:p w:rsidR="00915B7D" w:rsidRPr="007614E6" w:rsidRDefault="00915B7D" w:rsidP="00915B7D">
      <w:pPr>
        <w:suppressAutoHyphens/>
        <w:rPr>
          <w:b/>
          <w:bCs/>
          <w:lang w:eastAsia="ar-SA"/>
        </w:rPr>
      </w:pPr>
    </w:p>
    <w:p w:rsidR="00915B7D" w:rsidRDefault="00915B7D" w:rsidP="00915B7D">
      <w:pPr>
        <w:rPr>
          <w:color w:val="808080"/>
          <w:lang w:val="en-US"/>
        </w:rPr>
      </w:pPr>
    </w:p>
    <w:p w:rsidR="00915B7D" w:rsidRDefault="00915B7D" w:rsidP="00915B7D">
      <w:pPr>
        <w:rPr>
          <w:color w:val="808080"/>
          <w:lang w:val="en-US"/>
        </w:rPr>
      </w:pPr>
    </w:p>
    <w:p w:rsidR="00915B7D" w:rsidRPr="008607E1" w:rsidRDefault="00915B7D" w:rsidP="00915B7D">
      <w:pPr>
        <w:rPr>
          <w:color w:val="808080"/>
          <w:lang w:val="en-US"/>
        </w:rPr>
      </w:pPr>
    </w:p>
    <w:p w:rsidR="00915B7D" w:rsidRDefault="00915B7D" w:rsidP="00915B7D">
      <w:pPr>
        <w:rPr>
          <w:color w:val="808080"/>
        </w:rPr>
        <w:sectPr w:rsidR="00915B7D" w:rsidSect="00907BCE">
          <w:headerReference w:type="default" r:id="rId30"/>
          <w:pgSz w:w="16839" w:h="11907" w:orient="landscape" w:code="9"/>
          <w:pgMar w:top="1134" w:right="851" w:bottom="567" w:left="567" w:header="720" w:footer="720" w:gutter="0"/>
          <w:cols w:space="708"/>
          <w:noEndnote/>
          <w:docGrid w:linePitch="326"/>
        </w:sectPr>
      </w:pPr>
    </w:p>
    <w:p w:rsidR="00915B7D" w:rsidRPr="00E82F20" w:rsidRDefault="00915B7D" w:rsidP="00915B7D"/>
    <w:p w:rsidR="00915B7D" w:rsidRPr="00325455" w:rsidRDefault="00915B7D" w:rsidP="00915B7D">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0" w:name="_РАЗДЕЛ_IV._Техническое"/>
      <w:bookmarkStart w:id="31" w:name="_Toc438578267"/>
      <w:bookmarkEnd w:id="30"/>
      <w:r w:rsidRPr="00325455">
        <w:rPr>
          <w:rFonts w:ascii="Times New Roman" w:eastAsia="MS Mincho" w:hAnsi="Times New Roman"/>
          <w:color w:val="17365D"/>
          <w:kern w:val="32"/>
          <w:szCs w:val="24"/>
          <w:lang w:val="x-none" w:eastAsia="x-none"/>
        </w:rPr>
        <w:t>РАЗДЕЛ I</w:t>
      </w:r>
      <w:r>
        <w:rPr>
          <w:rFonts w:ascii="Times New Roman" w:eastAsia="MS Mincho" w:hAnsi="Times New Roman"/>
          <w:color w:val="17365D"/>
          <w:kern w:val="32"/>
          <w:szCs w:val="24"/>
          <w:lang w:val="en-US" w:eastAsia="x-none"/>
        </w:rPr>
        <w:t>II</w:t>
      </w:r>
      <w:r w:rsidRPr="00325455">
        <w:rPr>
          <w:rFonts w:ascii="Times New Roman" w:eastAsia="MS Mincho" w:hAnsi="Times New Roman"/>
          <w:color w:val="17365D"/>
          <w:kern w:val="32"/>
          <w:szCs w:val="24"/>
          <w:lang w:val="x-none" w:eastAsia="x-none"/>
        </w:rPr>
        <w:t>. Техническое задание</w:t>
      </w:r>
      <w:bookmarkEnd w:id="31"/>
    </w:p>
    <w:p w:rsidR="00915B7D" w:rsidRDefault="00915B7D" w:rsidP="00915B7D">
      <w:pPr>
        <w:rPr>
          <w:rFonts w:eastAsia="MS Mincho"/>
          <w:lang w:eastAsia="x-none"/>
        </w:rPr>
      </w:pPr>
    </w:p>
    <w:p w:rsidR="00915B7D" w:rsidRPr="00325455" w:rsidRDefault="00DF655A" w:rsidP="00DF40DF">
      <w:pPr>
        <w:jc w:val="both"/>
        <w:rPr>
          <w:rFonts w:eastAsia="MS Mincho"/>
          <w:color w:val="17365D"/>
          <w:kern w:val="32"/>
          <w:lang w:val="x-none" w:eastAsia="x-none"/>
        </w:rPr>
      </w:pPr>
      <w:r>
        <w:rPr>
          <w:rFonts w:eastAsia="MS Mincho"/>
          <w:bCs/>
          <w:iCs/>
          <w:lang w:eastAsia="x-none"/>
        </w:rPr>
        <w:t>Количество поставляемого товара, объем выполняемых работ, оказываемых услуг, определяются в соответствии с п</w:t>
      </w:r>
      <w:r w:rsidR="006075C6">
        <w:rPr>
          <w:rFonts w:eastAsia="MS Mincho"/>
          <w:bCs/>
          <w:iCs/>
          <w:lang w:eastAsia="x-none"/>
        </w:rPr>
        <w:t>роектом Договора (</w:t>
      </w:r>
      <w:r w:rsidR="00237971">
        <w:rPr>
          <w:rFonts w:eastAsia="MS Mincho"/>
          <w:bCs/>
          <w:iCs/>
          <w:lang w:eastAsia="x-none"/>
        </w:rPr>
        <w:t xml:space="preserve">Раздел </w:t>
      </w:r>
      <w:r w:rsidR="00237971">
        <w:rPr>
          <w:rFonts w:eastAsia="MS Mincho"/>
          <w:bCs/>
          <w:iCs/>
          <w:lang w:val="en-US" w:eastAsia="x-none"/>
        </w:rPr>
        <w:t>IV</w:t>
      </w:r>
      <w:r w:rsidR="00237971">
        <w:rPr>
          <w:rFonts w:eastAsia="MS Mincho"/>
          <w:bCs/>
          <w:iCs/>
          <w:lang w:eastAsia="x-none"/>
        </w:rPr>
        <w:t>. Проект договора</w:t>
      </w:r>
      <w:r w:rsidR="0083017D">
        <w:rPr>
          <w:rFonts w:eastAsia="MS Mincho"/>
          <w:bCs/>
          <w:iCs/>
          <w:lang w:eastAsia="x-none"/>
        </w:rPr>
        <w:t xml:space="preserve"> настоящей Документации</w:t>
      </w:r>
      <w:r>
        <w:rPr>
          <w:rFonts w:eastAsia="MS Mincho"/>
          <w:lang w:eastAsia="x-none"/>
        </w:rPr>
        <w:t>)</w:t>
      </w:r>
      <w:r w:rsidR="00915B7D">
        <w:rPr>
          <w:rFonts w:eastAsia="MS Mincho"/>
          <w:lang w:eastAsia="x-none"/>
        </w:rPr>
        <w:br w:type="page"/>
      </w:r>
    </w:p>
    <w:p w:rsidR="00915B7D" w:rsidRDefault="00915B7D" w:rsidP="00A979AE">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bookmarkStart w:id="32" w:name="_РАЗДЕЛ_V._Проект"/>
      <w:bookmarkStart w:id="33" w:name="_Toc438578268"/>
      <w:bookmarkEnd w:id="32"/>
      <w:r w:rsidRPr="00A979AE">
        <w:rPr>
          <w:rFonts w:ascii="Times New Roman" w:eastAsia="MS Mincho" w:hAnsi="Times New Roman"/>
          <w:color w:val="1F4E79" w:themeColor="accent1" w:themeShade="80"/>
          <w:kern w:val="32"/>
          <w:szCs w:val="24"/>
          <w:lang w:val="x-none" w:eastAsia="x-none"/>
        </w:rPr>
        <w:t xml:space="preserve">РАЗДЕЛ </w:t>
      </w:r>
      <w:r w:rsidRPr="00A979AE">
        <w:rPr>
          <w:rFonts w:ascii="Times New Roman" w:eastAsia="MS Mincho" w:hAnsi="Times New Roman"/>
          <w:color w:val="1F4E79" w:themeColor="accent1" w:themeShade="80"/>
          <w:kern w:val="32"/>
          <w:szCs w:val="24"/>
          <w:lang w:val="en-US" w:eastAsia="x-none"/>
        </w:rPr>
        <w:t>I</w:t>
      </w:r>
      <w:r w:rsidRPr="00A979AE">
        <w:rPr>
          <w:rFonts w:ascii="Times New Roman" w:eastAsia="MS Mincho" w:hAnsi="Times New Roman"/>
          <w:color w:val="1F4E79" w:themeColor="accent1" w:themeShade="80"/>
          <w:kern w:val="32"/>
          <w:szCs w:val="24"/>
          <w:lang w:val="x-none" w:eastAsia="x-none"/>
        </w:rPr>
        <w:t>V. Проект договора</w:t>
      </w:r>
      <w:bookmarkEnd w:id="33"/>
    </w:p>
    <w:p w:rsidR="008C4341" w:rsidRDefault="008C4341" w:rsidP="008C4341">
      <w:pPr>
        <w:rPr>
          <w:rFonts w:eastAsia="MS Mincho"/>
          <w:lang w:eastAsia="x-none"/>
        </w:rPr>
      </w:pPr>
      <w:r>
        <w:rPr>
          <w:rFonts w:eastAsia="MS Mincho"/>
          <w:lang w:eastAsia="x-none"/>
        </w:rPr>
        <w:t>Проект Договора представлен в отдельном файле (Приложение №1 к Документации о закупке).</w:t>
      </w:r>
    </w:p>
    <w:p w:rsidR="00E950A1" w:rsidRDefault="00E950A1" w:rsidP="00E950A1">
      <w:pPr>
        <w:rPr>
          <w:rFonts w:ascii="Bookman Old Style" w:hAnsi="Bookman Old Style"/>
          <w:kern w:val="28"/>
        </w:rPr>
      </w:pPr>
    </w:p>
    <w:sectPr w:rsidR="00E950A1" w:rsidSect="001F3306">
      <w:pgSz w:w="11906" w:h="16838"/>
      <w:pgMar w:top="1134" w:right="850" w:bottom="1560"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6E74" w:rsidRDefault="00706E74">
      <w:r>
        <w:separator/>
      </w:r>
    </w:p>
  </w:endnote>
  <w:endnote w:type="continuationSeparator" w:id="0">
    <w:p w:rsidR="00706E74" w:rsidRDefault="00706E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TimesET">
    <w:altName w:val="Times New Roman"/>
    <w:panose1 w:val="00000000000000000000"/>
    <w:charset w:val="00"/>
    <w:family w:val="auto"/>
    <w:notTrueType/>
    <w:pitch w:val="variable"/>
    <w:sig w:usb0="00000003" w:usb1="00000000" w:usb2="00000000" w:usb3="00000000" w:csb0="00000001" w:csb1="00000000"/>
  </w:font>
  <w:font w:name="Credit Suisse Type Roman">
    <w:altName w:val="Corbel"/>
    <w:charset w:val="00"/>
    <w:family w:val="swiss"/>
    <w:pitch w:val="variable"/>
    <w:sig w:usb0="00000001" w:usb1="5000204A" w:usb2="00000000" w:usb3="00000000" w:csb0="0000009F" w:csb1="00000000"/>
  </w:font>
  <w:font w:name="PMingLiU">
    <w:altName w:val="新細明體"/>
    <w:panose1 w:val="02020500000000000000"/>
    <w:charset w:val="88"/>
    <w:family w:val="auto"/>
    <w:notTrueType/>
    <w:pitch w:val="variable"/>
    <w:sig w:usb0="00000001" w:usb1="08080000" w:usb2="00000010" w:usb3="00000000" w:csb0="00100000"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6E74" w:rsidRDefault="00706E74">
      <w:r>
        <w:separator/>
      </w:r>
    </w:p>
  </w:footnote>
  <w:footnote w:type="continuationSeparator" w:id="0">
    <w:p w:rsidR="00706E74" w:rsidRDefault="00706E7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6E74" w:rsidRDefault="00706E74">
    <w:pPr>
      <w:pStyle w:val="a7"/>
      <w:jc w:val="center"/>
    </w:pPr>
    <w:r>
      <w:fldChar w:fldCharType="begin"/>
    </w:r>
    <w:r>
      <w:instrText>PAGE   \* MERGEFORMAT</w:instrText>
    </w:r>
    <w:r>
      <w:fldChar w:fldCharType="separate"/>
    </w:r>
    <w:r w:rsidR="007270B7">
      <w:rPr>
        <w:noProof/>
      </w:rPr>
      <w:t>13</w:t>
    </w:r>
    <w:r>
      <w:fldChar w:fldCharType="end"/>
    </w:r>
  </w:p>
  <w:p w:rsidR="00706E74" w:rsidRDefault="00706E74">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6E74" w:rsidRDefault="00706E74">
    <w:pPr>
      <w:pStyle w:val="a7"/>
      <w:jc w:val="center"/>
    </w:pPr>
    <w:r>
      <w:fldChar w:fldCharType="begin"/>
    </w:r>
    <w:r>
      <w:instrText>PAGE   \* MERGEFORMAT</w:instrText>
    </w:r>
    <w:r>
      <w:fldChar w:fldCharType="separate"/>
    </w:r>
    <w:r w:rsidR="007270B7">
      <w:rPr>
        <w:noProof/>
      </w:rPr>
      <w:t>14</w:t>
    </w:r>
    <w:r>
      <w:fldChar w:fldCharType="end"/>
    </w:r>
  </w:p>
  <w:p w:rsidR="00706E74" w:rsidRDefault="00706E74">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3"/>
    <w:lvl w:ilvl="0">
      <w:start w:val="1"/>
      <w:numFmt w:val="bullet"/>
      <w:lvlText w:val=""/>
      <w:lvlJc w:val="left"/>
      <w:pPr>
        <w:tabs>
          <w:tab w:val="num" w:pos="360"/>
        </w:tabs>
        <w:ind w:left="360" w:hanging="360"/>
      </w:pPr>
      <w:rPr>
        <w:rFonts w:ascii="Symbol" w:hAnsi="Symbol"/>
      </w:rPr>
    </w:lvl>
  </w:abstractNum>
  <w:abstractNum w:abstractNumId="1" w15:restartNumberingAfterBreak="0">
    <w:nsid w:val="00000003"/>
    <w:multiLevelType w:val="singleLevel"/>
    <w:tmpl w:val="00000003"/>
    <w:name w:val="WW8Num2"/>
    <w:lvl w:ilvl="0">
      <w:start w:val="1"/>
      <w:numFmt w:val="bullet"/>
      <w:lvlText w:val=""/>
      <w:lvlJc w:val="left"/>
      <w:pPr>
        <w:tabs>
          <w:tab w:val="num" w:pos="360"/>
        </w:tabs>
        <w:ind w:left="360" w:hanging="360"/>
      </w:pPr>
      <w:rPr>
        <w:rFonts w:ascii="Symbol" w:hAnsi="Symbol"/>
      </w:rPr>
    </w:lvl>
  </w:abstractNum>
  <w:abstractNum w:abstractNumId="2" w15:restartNumberingAfterBreak="0">
    <w:nsid w:val="00000004"/>
    <w:multiLevelType w:val="singleLevel"/>
    <w:tmpl w:val="00000004"/>
    <w:name w:val="WW8Num5"/>
    <w:lvl w:ilvl="0">
      <w:start w:val="1"/>
      <w:numFmt w:val="bullet"/>
      <w:lvlText w:val=""/>
      <w:lvlJc w:val="left"/>
      <w:pPr>
        <w:tabs>
          <w:tab w:val="num" w:pos="360"/>
        </w:tabs>
        <w:ind w:left="360" w:hanging="360"/>
      </w:pPr>
      <w:rPr>
        <w:rFonts w:ascii="Symbol" w:hAnsi="Symbol"/>
      </w:rPr>
    </w:lvl>
  </w:abstractNum>
  <w:abstractNum w:abstractNumId="3" w15:restartNumberingAfterBreak="0">
    <w:nsid w:val="00000005"/>
    <w:multiLevelType w:val="singleLevel"/>
    <w:tmpl w:val="00000005"/>
    <w:name w:val="WW8Num7"/>
    <w:lvl w:ilvl="0">
      <w:start w:val="1"/>
      <w:numFmt w:val="bullet"/>
      <w:lvlText w:val=""/>
      <w:lvlJc w:val="left"/>
      <w:pPr>
        <w:tabs>
          <w:tab w:val="num" w:pos="360"/>
        </w:tabs>
        <w:ind w:left="360" w:hanging="360"/>
      </w:pPr>
      <w:rPr>
        <w:rFonts w:ascii="Symbol" w:hAnsi="Symbol"/>
      </w:rPr>
    </w:lvl>
  </w:abstractNum>
  <w:abstractNum w:abstractNumId="4" w15:restartNumberingAfterBreak="0">
    <w:nsid w:val="00000006"/>
    <w:multiLevelType w:val="singleLevel"/>
    <w:tmpl w:val="00000006"/>
    <w:name w:val="WW8Num6"/>
    <w:lvl w:ilvl="0">
      <w:start w:val="1"/>
      <w:numFmt w:val="bullet"/>
      <w:lvlText w:val=""/>
      <w:lvlJc w:val="left"/>
      <w:pPr>
        <w:tabs>
          <w:tab w:val="num" w:pos="360"/>
        </w:tabs>
        <w:ind w:left="360" w:hanging="360"/>
      </w:pPr>
      <w:rPr>
        <w:rFonts w:ascii="Symbol" w:hAnsi="Symbol"/>
      </w:rPr>
    </w:lvl>
  </w:abstractNum>
  <w:abstractNum w:abstractNumId="5" w15:restartNumberingAfterBreak="0">
    <w:nsid w:val="00000007"/>
    <w:multiLevelType w:val="singleLevel"/>
    <w:tmpl w:val="00000007"/>
    <w:name w:val="WW8Num4"/>
    <w:lvl w:ilvl="0">
      <w:start w:val="1"/>
      <w:numFmt w:val="bullet"/>
      <w:lvlText w:val=""/>
      <w:lvlJc w:val="left"/>
      <w:pPr>
        <w:tabs>
          <w:tab w:val="num" w:pos="360"/>
        </w:tabs>
        <w:ind w:left="360" w:hanging="360"/>
      </w:pPr>
      <w:rPr>
        <w:rFonts w:ascii="Symbol" w:hAnsi="Symbol"/>
      </w:rPr>
    </w:lvl>
  </w:abstractNum>
  <w:abstractNum w:abstractNumId="6" w15:restartNumberingAfterBreak="0">
    <w:nsid w:val="025814D2"/>
    <w:multiLevelType w:val="hybridMultilevel"/>
    <w:tmpl w:val="9774A1C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15:restartNumberingAfterBreak="0">
    <w:nsid w:val="05C46275"/>
    <w:multiLevelType w:val="multilevel"/>
    <w:tmpl w:val="ADA4FB56"/>
    <w:lvl w:ilvl="0">
      <w:start w:val="5"/>
      <w:numFmt w:val="decimal"/>
      <w:lvlText w:val="%1."/>
      <w:lvlJc w:val="left"/>
      <w:pPr>
        <w:ind w:left="360" w:hanging="360"/>
      </w:pPr>
      <w:rPr>
        <w:rFonts w:hint="default"/>
        <w:b/>
        <w:bCs/>
        <w:sz w:val="22"/>
        <w:szCs w:val="22"/>
      </w:rPr>
    </w:lvl>
    <w:lvl w:ilvl="1">
      <w:start w:val="1"/>
      <w:numFmt w:val="decimal"/>
      <w:lvlText w:val="%1.%2."/>
      <w:lvlJc w:val="left"/>
      <w:pPr>
        <w:ind w:left="360" w:hanging="360"/>
      </w:pPr>
      <w:rPr>
        <w:rFonts w:hint="default"/>
        <w:b w:val="0"/>
        <w:bCs w:val="0"/>
        <w:sz w:val="22"/>
        <w:szCs w:val="22"/>
      </w:rPr>
    </w:lvl>
    <w:lvl w:ilvl="2">
      <w:start w:val="1"/>
      <w:numFmt w:val="decimal"/>
      <w:lvlText w:val="%1.%2.%3."/>
      <w:lvlJc w:val="left"/>
      <w:pPr>
        <w:ind w:left="720" w:hanging="720"/>
      </w:pPr>
      <w:rPr>
        <w:rFonts w:hint="default"/>
        <w:b w:val="0"/>
        <w:bCs w:val="0"/>
        <w:sz w:val="22"/>
        <w:szCs w:val="22"/>
      </w:rPr>
    </w:lvl>
    <w:lvl w:ilvl="3">
      <w:start w:val="1"/>
      <w:numFmt w:val="decimal"/>
      <w:lvlText w:val="%1.%2.%3.%4."/>
      <w:lvlJc w:val="left"/>
      <w:pPr>
        <w:ind w:left="720" w:hanging="720"/>
      </w:pPr>
      <w:rPr>
        <w:rFonts w:hint="default"/>
        <w:b w:val="0"/>
        <w:bCs w:val="0"/>
        <w:sz w:val="22"/>
        <w:szCs w:val="22"/>
      </w:rPr>
    </w:lvl>
    <w:lvl w:ilvl="4">
      <w:start w:val="1"/>
      <w:numFmt w:val="decimal"/>
      <w:lvlText w:val="%1.%2.%3.%4.%5."/>
      <w:lvlJc w:val="left"/>
      <w:pPr>
        <w:ind w:left="1080" w:hanging="1080"/>
      </w:pPr>
      <w:rPr>
        <w:rFonts w:hint="default"/>
        <w:b w:val="0"/>
        <w:bCs w:val="0"/>
        <w:sz w:val="22"/>
        <w:szCs w:val="22"/>
      </w:rPr>
    </w:lvl>
    <w:lvl w:ilvl="5">
      <w:start w:val="1"/>
      <w:numFmt w:val="decimal"/>
      <w:lvlText w:val="%1.%2.%3.%4.%5.%6."/>
      <w:lvlJc w:val="left"/>
      <w:pPr>
        <w:ind w:left="1080" w:hanging="1080"/>
      </w:pPr>
      <w:rPr>
        <w:rFonts w:hint="default"/>
        <w:b w:val="0"/>
        <w:bCs w:val="0"/>
        <w:sz w:val="22"/>
        <w:szCs w:val="22"/>
      </w:rPr>
    </w:lvl>
    <w:lvl w:ilvl="6">
      <w:start w:val="1"/>
      <w:numFmt w:val="decimal"/>
      <w:lvlText w:val="%1.%2.%3.%4.%5.%6.%7."/>
      <w:lvlJc w:val="left"/>
      <w:pPr>
        <w:ind w:left="1440" w:hanging="1440"/>
      </w:pPr>
      <w:rPr>
        <w:rFonts w:hint="default"/>
        <w:b w:val="0"/>
        <w:bCs w:val="0"/>
        <w:sz w:val="22"/>
        <w:szCs w:val="22"/>
      </w:rPr>
    </w:lvl>
    <w:lvl w:ilvl="7">
      <w:start w:val="1"/>
      <w:numFmt w:val="decimal"/>
      <w:lvlText w:val="%1.%2.%3.%4.%5.%6.%7.%8."/>
      <w:lvlJc w:val="left"/>
      <w:pPr>
        <w:ind w:left="1440" w:hanging="1440"/>
      </w:pPr>
      <w:rPr>
        <w:rFonts w:hint="default"/>
        <w:b w:val="0"/>
        <w:bCs w:val="0"/>
        <w:sz w:val="22"/>
        <w:szCs w:val="22"/>
      </w:rPr>
    </w:lvl>
    <w:lvl w:ilvl="8">
      <w:start w:val="1"/>
      <w:numFmt w:val="decimal"/>
      <w:lvlText w:val="%1.%2.%3.%4.%5.%6.%7.%8.%9."/>
      <w:lvlJc w:val="left"/>
      <w:pPr>
        <w:ind w:left="1800" w:hanging="1800"/>
      </w:pPr>
      <w:rPr>
        <w:rFonts w:hint="default"/>
        <w:b w:val="0"/>
        <w:bCs w:val="0"/>
        <w:sz w:val="22"/>
        <w:szCs w:val="22"/>
      </w:rPr>
    </w:lvl>
  </w:abstractNum>
  <w:abstractNum w:abstractNumId="8" w15:restartNumberingAfterBreak="0">
    <w:nsid w:val="0D372F07"/>
    <w:multiLevelType w:val="singleLevel"/>
    <w:tmpl w:val="C8C0E0D2"/>
    <w:lvl w:ilvl="0">
      <w:start w:val="1"/>
      <w:numFmt w:val="decimal"/>
      <w:lvlText w:val="%1."/>
      <w:lvlJc w:val="left"/>
      <w:pPr>
        <w:tabs>
          <w:tab w:val="num" w:pos="900"/>
        </w:tabs>
        <w:ind w:left="900" w:hanging="360"/>
      </w:pPr>
      <w:rPr>
        <w:rFonts w:hint="default"/>
      </w:rPr>
    </w:lvl>
  </w:abstractNum>
  <w:abstractNum w:abstractNumId="9" w15:restartNumberingAfterBreak="0">
    <w:nsid w:val="0E8D6BD4"/>
    <w:multiLevelType w:val="multilevel"/>
    <w:tmpl w:val="D9E26C92"/>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2C66B9B"/>
    <w:multiLevelType w:val="multilevel"/>
    <w:tmpl w:val="525E455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12CA15F7"/>
    <w:multiLevelType w:val="multilevel"/>
    <w:tmpl w:val="09CE6FC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sz w:val="24"/>
        <w:szCs w:val="24"/>
      </w:rPr>
    </w:lvl>
    <w:lvl w:ilvl="3">
      <w:start w:val="1"/>
      <w:numFmt w:val="decimal"/>
      <w:lvlText w:val="%1.%2.%3.%4."/>
      <w:lvlJc w:val="left"/>
      <w:pPr>
        <w:ind w:left="1728" w:hanging="648"/>
      </w:pPr>
      <w:rPr>
        <w:sz w:val="24"/>
        <w:szCs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4413561"/>
    <w:multiLevelType w:val="multilevel"/>
    <w:tmpl w:val="C73E1586"/>
    <w:lvl w:ilvl="0">
      <w:start w:val="1"/>
      <w:numFmt w:val="decimal"/>
      <w:lvlText w:val="%1."/>
      <w:lvlJc w:val="left"/>
      <w:pPr>
        <w:tabs>
          <w:tab w:val="num" w:pos="0"/>
        </w:tabs>
        <w:ind w:left="709" w:firstLine="0"/>
      </w:pPr>
      <w:rPr>
        <w:rFonts w:hint="default"/>
      </w:rPr>
    </w:lvl>
    <w:lvl w:ilvl="1">
      <w:start w:val="1"/>
      <w:numFmt w:val="decimal"/>
      <w:lvlText w:val="%1.%2"/>
      <w:lvlJc w:val="left"/>
      <w:pPr>
        <w:tabs>
          <w:tab w:val="num" w:pos="284"/>
        </w:tabs>
        <w:ind w:left="993" w:firstLine="0"/>
      </w:pPr>
      <w:rPr>
        <w:rFonts w:hint="default"/>
      </w:rPr>
    </w:lvl>
    <w:lvl w:ilvl="2">
      <w:start w:val="1"/>
      <w:numFmt w:val="decimal"/>
      <w:lvlText w:val="%1.%2.%3"/>
      <w:lvlJc w:val="left"/>
      <w:pPr>
        <w:tabs>
          <w:tab w:val="num" w:pos="0"/>
        </w:tabs>
        <w:ind w:left="720" w:hanging="720"/>
      </w:pPr>
      <w:rPr>
        <w:rFonts w:ascii="Times New Roman" w:hAnsi="Times New Roman" w:cs="Times New Roman" w:hint="default"/>
        <w:sz w:val="28"/>
        <w:szCs w:val="28"/>
      </w:rPr>
    </w:lvl>
    <w:lvl w:ilvl="3">
      <w:start w:val="1"/>
      <w:numFmt w:val="decimal"/>
      <w:lvlText w:val="%1.%2.%3.%4"/>
      <w:lvlJc w:val="left"/>
      <w:pPr>
        <w:tabs>
          <w:tab w:val="num" w:pos="0"/>
        </w:tabs>
        <w:ind w:left="864" w:hanging="864"/>
      </w:pPr>
      <w:rPr>
        <w:rFonts w:hint="default"/>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13" w15:restartNumberingAfterBreak="0">
    <w:nsid w:val="1AD8191E"/>
    <w:multiLevelType w:val="hybridMultilevel"/>
    <w:tmpl w:val="75328F0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4DA7E45"/>
    <w:multiLevelType w:val="hybridMultilevel"/>
    <w:tmpl w:val="F9FAB28E"/>
    <w:lvl w:ilvl="0" w:tplc="95A0B9E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51146E3"/>
    <w:multiLevelType w:val="multilevel"/>
    <w:tmpl w:val="75EC3F58"/>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25ED35E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F546C62"/>
    <w:multiLevelType w:val="multilevel"/>
    <w:tmpl w:val="F184F1AC"/>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i w:val="0"/>
        <w:color w:val="auto"/>
      </w:rPr>
    </w:lvl>
    <w:lvl w:ilvl="2">
      <w:start w:val="1"/>
      <w:numFmt w:val="decimal"/>
      <w:isLgl/>
      <w:suff w:val="space"/>
      <w:lvlText w:val="%1.%2.%3."/>
      <w:lvlJc w:val="left"/>
      <w:pPr>
        <w:ind w:left="2836" w:firstLine="0"/>
      </w:pPr>
      <w:rPr>
        <w:rFonts w:hint="default"/>
        <w:b w:val="0"/>
        <w:i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8" w15:restartNumberingAfterBreak="0">
    <w:nsid w:val="2FAD438B"/>
    <w:multiLevelType w:val="multilevel"/>
    <w:tmpl w:val="DF7423B4"/>
    <w:lvl w:ilvl="0">
      <w:start w:val="1"/>
      <w:numFmt w:val="decimal"/>
      <w:lvlText w:val="%1."/>
      <w:lvlJc w:val="left"/>
      <w:pPr>
        <w:tabs>
          <w:tab w:val="num" w:pos="465"/>
        </w:tabs>
        <w:ind w:left="465" w:hanging="465"/>
      </w:pPr>
      <w:rPr>
        <w:rFonts w:hint="default"/>
      </w:rPr>
    </w:lvl>
    <w:lvl w:ilvl="1">
      <w:start w:val="1"/>
      <w:numFmt w:val="decimal"/>
      <w:lvlText w:val="%1.%2."/>
      <w:lvlJc w:val="left"/>
      <w:pPr>
        <w:tabs>
          <w:tab w:val="num" w:pos="749"/>
        </w:tabs>
        <w:ind w:left="749"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14308CA"/>
    <w:multiLevelType w:val="hybridMultilevel"/>
    <w:tmpl w:val="A2506C26"/>
    <w:lvl w:ilvl="0" w:tplc="2E18CBF8">
      <w:start w:val="1"/>
      <w:numFmt w:val="decimal"/>
      <w:pStyle w:val="a"/>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0" w15:restartNumberingAfterBreak="0">
    <w:nsid w:val="3B5860C3"/>
    <w:multiLevelType w:val="hybridMultilevel"/>
    <w:tmpl w:val="DD2A47E0"/>
    <w:lvl w:ilvl="0" w:tplc="0419000F">
      <w:start w:val="1"/>
      <w:numFmt w:val="decimal"/>
      <w:lvlText w:val="%1."/>
      <w:lvlJc w:val="left"/>
      <w:pPr>
        <w:ind w:left="643"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E5750D9"/>
    <w:multiLevelType w:val="hybridMultilevel"/>
    <w:tmpl w:val="7AA45AD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2"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3"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BE66DFB"/>
    <w:multiLevelType w:val="hybridMultilevel"/>
    <w:tmpl w:val="2CD0AA0C"/>
    <w:lvl w:ilvl="0" w:tplc="95A0B9E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F122AE5"/>
    <w:multiLevelType w:val="hybridMultilevel"/>
    <w:tmpl w:val="274CD85E"/>
    <w:lvl w:ilvl="0" w:tplc="730627AA">
      <w:start w:val="1"/>
      <w:numFmt w:val="decimal"/>
      <w:lvlText w:val="%1."/>
      <w:lvlJc w:val="left"/>
      <w:pPr>
        <w:tabs>
          <w:tab w:val="num" w:pos="540"/>
        </w:tabs>
        <w:ind w:left="540" w:hanging="360"/>
      </w:pPr>
      <w:rPr>
        <w:rFonts w:hint="default"/>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26" w15:restartNumberingAfterBreak="0">
    <w:nsid w:val="50337D31"/>
    <w:multiLevelType w:val="multilevel"/>
    <w:tmpl w:val="C3E80D50"/>
    <w:lvl w:ilvl="0">
      <w:start w:val="3"/>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15:restartNumberingAfterBreak="0">
    <w:nsid w:val="523F037B"/>
    <w:multiLevelType w:val="hybridMultilevel"/>
    <w:tmpl w:val="9774A1C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8" w15:restartNumberingAfterBreak="0">
    <w:nsid w:val="52D6266C"/>
    <w:multiLevelType w:val="multilevel"/>
    <w:tmpl w:val="D3B0A7C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9" w15:restartNumberingAfterBreak="0">
    <w:nsid w:val="54B57101"/>
    <w:multiLevelType w:val="multilevel"/>
    <w:tmpl w:val="3AFAFD1A"/>
    <w:lvl w:ilvl="0">
      <w:start w:val="1"/>
      <w:numFmt w:val="decimal"/>
      <w:lvlText w:val="%1."/>
      <w:lvlJc w:val="left"/>
      <w:pPr>
        <w:ind w:left="360" w:hanging="360"/>
      </w:pPr>
    </w:lvl>
    <w:lvl w:ilvl="1">
      <w:start w:val="1"/>
      <w:numFmt w:val="decimal"/>
      <w:lvlText w:val="%1.%2."/>
      <w:lvlJc w:val="left"/>
      <w:pPr>
        <w:ind w:left="1141" w:hanging="432"/>
      </w:pPr>
    </w:lvl>
    <w:lvl w:ilvl="2">
      <w:start w:val="1"/>
      <w:numFmt w:val="decimal"/>
      <w:lvlText w:val="%1.%2.%3."/>
      <w:lvlJc w:val="left"/>
      <w:pPr>
        <w:ind w:left="1224" w:hanging="504"/>
      </w:pPr>
      <w:rPr>
        <w:color w:val="000000" w:themeColor="text1"/>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85635F2"/>
    <w:multiLevelType w:val="hybridMultilevel"/>
    <w:tmpl w:val="088AE0CE"/>
    <w:lvl w:ilvl="0" w:tplc="4412C24E">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98A456A"/>
    <w:multiLevelType w:val="multilevel"/>
    <w:tmpl w:val="8FB20E7C"/>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5C9508A4"/>
    <w:multiLevelType w:val="hybridMultilevel"/>
    <w:tmpl w:val="C49ACFE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3" w15:restartNumberingAfterBreak="0">
    <w:nsid w:val="5CD46B65"/>
    <w:multiLevelType w:val="hybridMultilevel"/>
    <w:tmpl w:val="7EDE7FA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610E2D05"/>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6" w15:restartNumberingAfterBreak="0">
    <w:nsid w:val="77204AF3"/>
    <w:multiLevelType w:val="multilevel"/>
    <w:tmpl w:val="0478B2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37"/>
  </w:num>
  <w:num w:numId="2">
    <w:abstractNumId w:val="23"/>
  </w:num>
  <w:num w:numId="3">
    <w:abstractNumId w:val="20"/>
  </w:num>
  <w:num w:numId="4">
    <w:abstractNumId w:val="35"/>
  </w:num>
  <w:num w:numId="5">
    <w:abstractNumId w:val="30"/>
  </w:num>
  <w:num w:numId="6">
    <w:abstractNumId w:val="23"/>
  </w:num>
  <w:num w:numId="7">
    <w:abstractNumId w:val="19"/>
  </w:num>
  <w:num w:numId="8">
    <w:abstractNumId w:val="15"/>
  </w:num>
  <w:num w:numId="9">
    <w:abstractNumId w:val="10"/>
  </w:num>
  <w:num w:numId="10">
    <w:abstractNumId w:val="18"/>
  </w:num>
  <w:num w:numId="11">
    <w:abstractNumId w:val="11"/>
  </w:num>
  <w:num w:numId="12">
    <w:abstractNumId w:val="29"/>
  </w:num>
  <w:num w:numId="13">
    <w:abstractNumId w:val="13"/>
  </w:num>
  <w:num w:numId="14">
    <w:abstractNumId w:val="32"/>
  </w:num>
  <w:num w:numId="15">
    <w:abstractNumId w:val="6"/>
  </w:num>
  <w:num w:numId="16">
    <w:abstractNumId w:val="34"/>
  </w:num>
  <w:num w:numId="17">
    <w:abstractNumId w:val="16"/>
  </w:num>
  <w:num w:numId="18">
    <w:abstractNumId w:val="21"/>
  </w:num>
  <w:num w:numId="19">
    <w:abstractNumId w:val="27"/>
  </w:num>
  <w:num w:numId="20">
    <w:abstractNumId w:val="33"/>
  </w:num>
  <w:num w:numId="21">
    <w:abstractNumId w:val="28"/>
  </w:num>
  <w:num w:numId="22">
    <w:abstractNumId w:val="36"/>
  </w:num>
  <w:num w:numId="23">
    <w:abstractNumId w:val="31"/>
  </w:num>
  <w:num w:numId="24">
    <w:abstractNumId w:val="12"/>
  </w:num>
  <w:num w:numId="25">
    <w:abstractNumId w:val="9"/>
  </w:num>
  <w:num w:numId="26">
    <w:abstractNumId w:val="7"/>
  </w:num>
  <w:num w:numId="27">
    <w:abstractNumId w:val="17"/>
  </w:num>
  <w:num w:numId="28">
    <w:abstractNumId w:val="22"/>
  </w:num>
  <w:num w:numId="29">
    <w:abstractNumId w:val="0"/>
  </w:num>
  <w:num w:numId="30">
    <w:abstractNumId w:val="1"/>
  </w:num>
  <w:num w:numId="31">
    <w:abstractNumId w:val="2"/>
  </w:num>
  <w:num w:numId="32">
    <w:abstractNumId w:val="3"/>
  </w:num>
  <w:num w:numId="33">
    <w:abstractNumId w:val="4"/>
  </w:num>
  <w:num w:numId="34">
    <w:abstractNumId w:val="5"/>
  </w:num>
  <w:num w:numId="35">
    <w:abstractNumId w:val="14"/>
  </w:num>
  <w:num w:numId="36">
    <w:abstractNumId w:val="24"/>
  </w:num>
  <w:num w:numId="37">
    <w:abstractNumId w:val="25"/>
  </w:num>
  <w:num w:numId="38">
    <w:abstractNumId w:val="26"/>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8"/>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3CF9"/>
    <w:rsid w:val="000013E0"/>
    <w:rsid w:val="0000506B"/>
    <w:rsid w:val="00005DD8"/>
    <w:rsid w:val="000115EA"/>
    <w:rsid w:val="00013E3D"/>
    <w:rsid w:val="000150DC"/>
    <w:rsid w:val="00015131"/>
    <w:rsid w:val="0001782F"/>
    <w:rsid w:val="00024A16"/>
    <w:rsid w:val="000258CA"/>
    <w:rsid w:val="00041E14"/>
    <w:rsid w:val="00043A83"/>
    <w:rsid w:val="00054D68"/>
    <w:rsid w:val="0005731D"/>
    <w:rsid w:val="00063E9A"/>
    <w:rsid w:val="00083565"/>
    <w:rsid w:val="00087B91"/>
    <w:rsid w:val="00095938"/>
    <w:rsid w:val="000A0FAA"/>
    <w:rsid w:val="000A11CB"/>
    <w:rsid w:val="000A2BE7"/>
    <w:rsid w:val="000C6659"/>
    <w:rsid w:val="000E4D41"/>
    <w:rsid w:val="000E65CB"/>
    <w:rsid w:val="000E7527"/>
    <w:rsid w:val="0010314D"/>
    <w:rsid w:val="00103D05"/>
    <w:rsid w:val="00104450"/>
    <w:rsid w:val="001101A7"/>
    <w:rsid w:val="00112070"/>
    <w:rsid w:val="00117217"/>
    <w:rsid w:val="001312C7"/>
    <w:rsid w:val="00132721"/>
    <w:rsid w:val="00135FB9"/>
    <w:rsid w:val="0014311D"/>
    <w:rsid w:val="00145CCF"/>
    <w:rsid w:val="00146118"/>
    <w:rsid w:val="00156A9C"/>
    <w:rsid w:val="00175F05"/>
    <w:rsid w:val="00196255"/>
    <w:rsid w:val="001968EB"/>
    <w:rsid w:val="00197D48"/>
    <w:rsid w:val="00197F71"/>
    <w:rsid w:val="001A0136"/>
    <w:rsid w:val="001C4740"/>
    <w:rsid w:val="001E194D"/>
    <w:rsid w:val="001E4E14"/>
    <w:rsid w:val="001F272A"/>
    <w:rsid w:val="001F3306"/>
    <w:rsid w:val="001F68BA"/>
    <w:rsid w:val="00200B88"/>
    <w:rsid w:val="002225D5"/>
    <w:rsid w:val="002257CE"/>
    <w:rsid w:val="00225FC8"/>
    <w:rsid w:val="00232B85"/>
    <w:rsid w:val="00237971"/>
    <w:rsid w:val="002404E4"/>
    <w:rsid w:val="00241826"/>
    <w:rsid w:val="00242CA3"/>
    <w:rsid w:val="00243A2C"/>
    <w:rsid w:val="00243CF9"/>
    <w:rsid w:val="00245752"/>
    <w:rsid w:val="00251E37"/>
    <w:rsid w:val="00253191"/>
    <w:rsid w:val="0025554B"/>
    <w:rsid w:val="00257593"/>
    <w:rsid w:val="00263096"/>
    <w:rsid w:val="002638B3"/>
    <w:rsid w:val="00263D77"/>
    <w:rsid w:val="0027266E"/>
    <w:rsid w:val="00275940"/>
    <w:rsid w:val="002765EA"/>
    <w:rsid w:val="00277279"/>
    <w:rsid w:val="00283B18"/>
    <w:rsid w:val="00285716"/>
    <w:rsid w:val="00294E87"/>
    <w:rsid w:val="002A0BCB"/>
    <w:rsid w:val="002A3FE3"/>
    <w:rsid w:val="002B0A62"/>
    <w:rsid w:val="002B3B57"/>
    <w:rsid w:val="002D4D5F"/>
    <w:rsid w:val="002E4170"/>
    <w:rsid w:val="002E5ABF"/>
    <w:rsid w:val="002F36A7"/>
    <w:rsid w:val="002F3EF2"/>
    <w:rsid w:val="002F67BE"/>
    <w:rsid w:val="003051B1"/>
    <w:rsid w:val="00316457"/>
    <w:rsid w:val="0032545C"/>
    <w:rsid w:val="0032605E"/>
    <w:rsid w:val="0033461A"/>
    <w:rsid w:val="00344AAA"/>
    <w:rsid w:val="003526BF"/>
    <w:rsid w:val="0036183F"/>
    <w:rsid w:val="00367C3F"/>
    <w:rsid w:val="00367C7E"/>
    <w:rsid w:val="003762FB"/>
    <w:rsid w:val="003C5F78"/>
    <w:rsid w:val="003D17B8"/>
    <w:rsid w:val="003D4C01"/>
    <w:rsid w:val="003D6AB1"/>
    <w:rsid w:val="003D74DC"/>
    <w:rsid w:val="003E6FFB"/>
    <w:rsid w:val="003F7D61"/>
    <w:rsid w:val="004025CC"/>
    <w:rsid w:val="00403098"/>
    <w:rsid w:val="0040660C"/>
    <w:rsid w:val="00410189"/>
    <w:rsid w:val="0041308D"/>
    <w:rsid w:val="004164E0"/>
    <w:rsid w:val="00425DD7"/>
    <w:rsid w:val="00444D08"/>
    <w:rsid w:val="00461D0B"/>
    <w:rsid w:val="00467CCA"/>
    <w:rsid w:val="004717BC"/>
    <w:rsid w:val="00471E06"/>
    <w:rsid w:val="00475E3A"/>
    <w:rsid w:val="0048002B"/>
    <w:rsid w:val="004845A3"/>
    <w:rsid w:val="004865E2"/>
    <w:rsid w:val="004A4570"/>
    <w:rsid w:val="004A6E26"/>
    <w:rsid w:val="004C0F8F"/>
    <w:rsid w:val="004C3BDF"/>
    <w:rsid w:val="004D2D1F"/>
    <w:rsid w:val="004D6006"/>
    <w:rsid w:val="004D775A"/>
    <w:rsid w:val="004E0956"/>
    <w:rsid w:val="004F03AF"/>
    <w:rsid w:val="004F3A41"/>
    <w:rsid w:val="004F76C0"/>
    <w:rsid w:val="00507A23"/>
    <w:rsid w:val="00535D62"/>
    <w:rsid w:val="00536A02"/>
    <w:rsid w:val="00542BF5"/>
    <w:rsid w:val="00543264"/>
    <w:rsid w:val="005441A9"/>
    <w:rsid w:val="00545A7E"/>
    <w:rsid w:val="0056208C"/>
    <w:rsid w:val="005647A3"/>
    <w:rsid w:val="00566240"/>
    <w:rsid w:val="00571C96"/>
    <w:rsid w:val="005821EF"/>
    <w:rsid w:val="005850CE"/>
    <w:rsid w:val="00585161"/>
    <w:rsid w:val="00592535"/>
    <w:rsid w:val="0059402E"/>
    <w:rsid w:val="00597D2D"/>
    <w:rsid w:val="005A6699"/>
    <w:rsid w:val="005B27D4"/>
    <w:rsid w:val="005C68D7"/>
    <w:rsid w:val="005D6E58"/>
    <w:rsid w:val="005E3247"/>
    <w:rsid w:val="005F11E9"/>
    <w:rsid w:val="005F3678"/>
    <w:rsid w:val="005F5AD8"/>
    <w:rsid w:val="005F699D"/>
    <w:rsid w:val="00600917"/>
    <w:rsid w:val="006075C6"/>
    <w:rsid w:val="00610F3B"/>
    <w:rsid w:val="0062020E"/>
    <w:rsid w:val="00627C93"/>
    <w:rsid w:val="006373C0"/>
    <w:rsid w:val="006412EB"/>
    <w:rsid w:val="00641690"/>
    <w:rsid w:val="00652523"/>
    <w:rsid w:val="0066136A"/>
    <w:rsid w:val="00663E5F"/>
    <w:rsid w:val="006659F4"/>
    <w:rsid w:val="00676E38"/>
    <w:rsid w:val="006800C5"/>
    <w:rsid w:val="00690153"/>
    <w:rsid w:val="00690926"/>
    <w:rsid w:val="00690D7C"/>
    <w:rsid w:val="0069585D"/>
    <w:rsid w:val="00697008"/>
    <w:rsid w:val="006A4DCB"/>
    <w:rsid w:val="006B0350"/>
    <w:rsid w:val="006B3DE5"/>
    <w:rsid w:val="006C1D90"/>
    <w:rsid w:val="006C5769"/>
    <w:rsid w:val="006E013C"/>
    <w:rsid w:val="006E5FB3"/>
    <w:rsid w:val="006F6B77"/>
    <w:rsid w:val="0070052C"/>
    <w:rsid w:val="00706E74"/>
    <w:rsid w:val="00707D7A"/>
    <w:rsid w:val="00713C3E"/>
    <w:rsid w:val="00724427"/>
    <w:rsid w:val="007270B7"/>
    <w:rsid w:val="00730A7A"/>
    <w:rsid w:val="0073335D"/>
    <w:rsid w:val="00735BF7"/>
    <w:rsid w:val="00740825"/>
    <w:rsid w:val="00752A4C"/>
    <w:rsid w:val="00752CB9"/>
    <w:rsid w:val="00753959"/>
    <w:rsid w:val="0076432A"/>
    <w:rsid w:val="00766627"/>
    <w:rsid w:val="0076713E"/>
    <w:rsid w:val="00773FFA"/>
    <w:rsid w:val="0077745B"/>
    <w:rsid w:val="00792B6A"/>
    <w:rsid w:val="00794D81"/>
    <w:rsid w:val="00795B53"/>
    <w:rsid w:val="00796421"/>
    <w:rsid w:val="007B0A0A"/>
    <w:rsid w:val="007B0F3F"/>
    <w:rsid w:val="007B2DEC"/>
    <w:rsid w:val="007B4723"/>
    <w:rsid w:val="007B53E8"/>
    <w:rsid w:val="007E3FE1"/>
    <w:rsid w:val="007E4654"/>
    <w:rsid w:val="007F11B0"/>
    <w:rsid w:val="007F3DCE"/>
    <w:rsid w:val="00825534"/>
    <w:rsid w:val="00827009"/>
    <w:rsid w:val="0083017D"/>
    <w:rsid w:val="0083262D"/>
    <w:rsid w:val="008335BB"/>
    <w:rsid w:val="00834AC3"/>
    <w:rsid w:val="00844F13"/>
    <w:rsid w:val="0084681E"/>
    <w:rsid w:val="008529B9"/>
    <w:rsid w:val="00861D2E"/>
    <w:rsid w:val="008641B1"/>
    <w:rsid w:val="00866883"/>
    <w:rsid w:val="00867D64"/>
    <w:rsid w:val="00881AA3"/>
    <w:rsid w:val="008A3357"/>
    <w:rsid w:val="008B158B"/>
    <w:rsid w:val="008C2F81"/>
    <w:rsid w:val="008C31AC"/>
    <w:rsid w:val="008C4341"/>
    <w:rsid w:val="008D24A4"/>
    <w:rsid w:val="008D54BC"/>
    <w:rsid w:val="008D6D3B"/>
    <w:rsid w:val="008D712D"/>
    <w:rsid w:val="008E1152"/>
    <w:rsid w:val="008E3EB7"/>
    <w:rsid w:val="008E4654"/>
    <w:rsid w:val="008F1B21"/>
    <w:rsid w:val="00900D1F"/>
    <w:rsid w:val="00906841"/>
    <w:rsid w:val="00907BCE"/>
    <w:rsid w:val="00907F4C"/>
    <w:rsid w:val="00913C42"/>
    <w:rsid w:val="00915B7D"/>
    <w:rsid w:val="0091625A"/>
    <w:rsid w:val="00921D29"/>
    <w:rsid w:val="00934AA6"/>
    <w:rsid w:val="00934B05"/>
    <w:rsid w:val="009367A9"/>
    <w:rsid w:val="00943102"/>
    <w:rsid w:val="00957B45"/>
    <w:rsid w:val="00962485"/>
    <w:rsid w:val="00965EF4"/>
    <w:rsid w:val="00981CC0"/>
    <w:rsid w:val="00985DD2"/>
    <w:rsid w:val="00990BA7"/>
    <w:rsid w:val="00990EAB"/>
    <w:rsid w:val="00991390"/>
    <w:rsid w:val="00992DA7"/>
    <w:rsid w:val="00993D54"/>
    <w:rsid w:val="0099464B"/>
    <w:rsid w:val="009A43DE"/>
    <w:rsid w:val="009B2E04"/>
    <w:rsid w:val="009B2EFE"/>
    <w:rsid w:val="009B34A0"/>
    <w:rsid w:val="009B37E2"/>
    <w:rsid w:val="009B3DFE"/>
    <w:rsid w:val="009B5A5E"/>
    <w:rsid w:val="009C111D"/>
    <w:rsid w:val="009D1560"/>
    <w:rsid w:val="009D2E6A"/>
    <w:rsid w:val="009D5AF2"/>
    <w:rsid w:val="009D6786"/>
    <w:rsid w:val="009E3C00"/>
    <w:rsid w:val="009E6820"/>
    <w:rsid w:val="009F74DE"/>
    <w:rsid w:val="00A15055"/>
    <w:rsid w:val="00A45317"/>
    <w:rsid w:val="00A47819"/>
    <w:rsid w:val="00A47A77"/>
    <w:rsid w:val="00A5192B"/>
    <w:rsid w:val="00A54157"/>
    <w:rsid w:val="00A60356"/>
    <w:rsid w:val="00A66DC9"/>
    <w:rsid w:val="00A80A9A"/>
    <w:rsid w:val="00A9189E"/>
    <w:rsid w:val="00A94EEA"/>
    <w:rsid w:val="00A979AE"/>
    <w:rsid w:val="00AC43E9"/>
    <w:rsid w:val="00AC6DD4"/>
    <w:rsid w:val="00AC6F18"/>
    <w:rsid w:val="00AD05F1"/>
    <w:rsid w:val="00AD2F1E"/>
    <w:rsid w:val="00AE21B3"/>
    <w:rsid w:val="00AF217A"/>
    <w:rsid w:val="00AF7223"/>
    <w:rsid w:val="00B01915"/>
    <w:rsid w:val="00B02029"/>
    <w:rsid w:val="00B1574F"/>
    <w:rsid w:val="00B1790A"/>
    <w:rsid w:val="00B26BC3"/>
    <w:rsid w:val="00B26C3D"/>
    <w:rsid w:val="00B3087E"/>
    <w:rsid w:val="00B41036"/>
    <w:rsid w:val="00B47F71"/>
    <w:rsid w:val="00B62DF5"/>
    <w:rsid w:val="00B64665"/>
    <w:rsid w:val="00B7463A"/>
    <w:rsid w:val="00B77D17"/>
    <w:rsid w:val="00B819D1"/>
    <w:rsid w:val="00B8586E"/>
    <w:rsid w:val="00B86F1D"/>
    <w:rsid w:val="00B900BD"/>
    <w:rsid w:val="00B93C5D"/>
    <w:rsid w:val="00B9741C"/>
    <w:rsid w:val="00BA5D9E"/>
    <w:rsid w:val="00BB45BF"/>
    <w:rsid w:val="00BC1302"/>
    <w:rsid w:val="00BC6226"/>
    <w:rsid w:val="00BC6BA0"/>
    <w:rsid w:val="00BD01E1"/>
    <w:rsid w:val="00BD1D49"/>
    <w:rsid w:val="00BE342A"/>
    <w:rsid w:val="00C04168"/>
    <w:rsid w:val="00C21C29"/>
    <w:rsid w:val="00C24E40"/>
    <w:rsid w:val="00C31113"/>
    <w:rsid w:val="00C40C24"/>
    <w:rsid w:val="00C65123"/>
    <w:rsid w:val="00C668EC"/>
    <w:rsid w:val="00C80C8D"/>
    <w:rsid w:val="00C82CB8"/>
    <w:rsid w:val="00C90CF9"/>
    <w:rsid w:val="00C978EC"/>
    <w:rsid w:val="00CA45B1"/>
    <w:rsid w:val="00CB1FA8"/>
    <w:rsid w:val="00CB3467"/>
    <w:rsid w:val="00CC0FD0"/>
    <w:rsid w:val="00CC1A6C"/>
    <w:rsid w:val="00CC4426"/>
    <w:rsid w:val="00CC6F47"/>
    <w:rsid w:val="00CD51AB"/>
    <w:rsid w:val="00CD6C4D"/>
    <w:rsid w:val="00CE01F6"/>
    <w:rsid w:val="00CE644B"/>
    <w:rsid w:val="00CF2456"/>
    <w:rsid w:val="00CF37C4"/>
    <w:rsid w:val="00CF58FF"/>
    <w:rsid w:val="00D02223"/>
    <w:rsid w:val="00D06874"/>
    <w:rsid w:val="00D07BE8"/>
    <w:rsid w:val="00D445B5"/>
    <w:rsid w:val="00D4565D"/>
    <w:rsid w:val="00D56F8D"/>
    <w:rsid w:val="00D5767A"/>
    <w:rsid w:val="00D65344"/>
    <w:rsid w:val="00D75490"/>
    <w:rsid w:val="00D83B23"/>
    <w:rsid w:val="00D8535C"/>
    <w:rsid w:val="00D93891"/>
    <w:rsid w:val="00DA2F39"/>
    <w:rsid w:val="00DA3C50"/>
    <w:rsid w:val="00DC7355"/>
    <w:rsid w:val="00DD1054"/>
    <w:rsid w:val="00DD3A1D"/>
    <w:rsid w:val="00DD719A"/>
    <w:rsid w:val="00DE184D"/>
    <w:rsid w:val="00DE2874"/>
    <w:rsid w:val="00DE6BC4"/>
    <w:rsid w:val="00DF29FB"/>
    <w:rsid w:val="00DF40DF"/>
    <w:rsid w:val="00DF655A"/>
    <w:rsid w:val="00E1128C"/>
    <w:rsid w:val="00E11984"/>
    <w:rsid w:val="00E12090"/>
    <w:rsid w:val="00E13AF8"/>
    <w:rsid w:val="00E1746B"/>
    <w:rsid w:val="00E24051"/>
    <w:rsid w:val="00E25884"/>
    <w:rsid w:val="00E3384F"/>
    <w:rsid w:val="00E34FF7"/>
    <w:rsid w:val="00E35210"/>
    <w:rsid w:val="00E520DA"/>
    <w:rsid w:val="00E523B4"/>
    <w:rsid w:val="00E667C3"/>
    <w:rsid w:val="00E74309"/>
    <w:rsid w:val="00E743EC"/>
    <w:rsid w:val="00E75F9B"/>
    <w:rsid w:val="00E764E1"/>
    <w:rsid w:val="00E765DB"/>
    <w:rsid w:val="00E81613"/>
    <w:rsid w:val="00E87FDF"/>
    <w:rsid w:val="00E91419"/>
    <w:rsid w:val="00E917FD"/>
    <w:rsid w:val="00E94748"/>
    <w:rsid w:val="00E950A1"/>
    <w:rsid w:val="00E962C5"/>
    <w:rsid w:val="00E9731C"/>
    <w:rsid w:val="00EA0DFD"/>
    <w:rsid w:val="00EA5444"/>
    <w:rsid w:val="00EB1A9F"/>
    <w:rsid w:val="00EB7AD5"/>
    <w:rsid w:val="00EC0CFD"/>
    <w:rsid w:val="00EC41F0"/>
    <w:rsid w:val="00EC5A22"/>
    <w:rsid w:val="00EC6910"/>
    <w:rsid w:val="00ED005F"/>
    <w:rsid w:val="00ED63F3"/>
    <w:rsid w:val="00ED6572"/>
    <w:rsid w:val="00EE5758"/>
    <w:rsid w:val="00EE65BD"/>
    <w:rsid w:val="00EF740E"/>
    <w:rsid w:val="00F0122F"/>
    <w:rsid w:val="00F07789"/>
    <w:rsid w:val="00F14718"/>
    <w:rsid w:val="00F3201D"/>
    <w:rsid w:val="00F334FE"/>
    <w:rsid w:val="00F4196A"/>
    <w:rsid w:val="00F6062D"/>
    <w:rsid w:val="00F65F96"/>
    <w:rsid w:val="00F77C2E"/>
    <w:rsid w:val="00F8247A"/>
    <w:rsid w:val="00F93C8E"/>
    <w:rsid w:val="00FA006B"/>
    <w:rsid w:val="00FB105C"/>
    <w:rsid w:val="00FC388A"/>
    <w:rsid w:val="00FC746C"/>
    <w:rsid w:val="00FD42A0"/>
    <w:rsid w:val="00FE02EE"/>
    <w:rsid w:val="00FE3900"/>
    <w:rsid w:val="00FF1EB4"/>
    <w:rsid w:val="00FF4E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4E2BA24-C0D6-40AF-9317-978B5B17A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15B7D"/>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1,h1,Header 1"/>
    <w:basedOn w:val="a0"/>
    <w:next w:val="a0"/>
    <w:link w:val="10"/>
    <w:uiPriority w:val="9"/>
    <w:qFormat/>
    <w:rsid w:val="00915B7D"/>
    <w:pPr>
      <w:keepNext/>
      <w:keepLines/>
      <w:spacing w:before="480"/>
      <w:outlineLvl w:val="0"/>
    </w:pPr>
    <w:rPr>
      <w:rFonts w:ascii="Cambria" w:hAnsi="Cambria"/>
      <w:b/>
      <w:bCs/>
      <w:color w:val="365F91"/>
      <w:sz w:val="28"/>
      <w:szCs w:val="28"/>
    </w:rPr>
  </w:style>
  <w:style w:type="paragraph" w:styleId="20">
    <w:name w:val="heading 2"/>
    <w:aliases w:val="H2,H2 Знак,h2,2,Header 2"/>
    <w:basedOn w:val="a0"/>
    <w:next w:val="a0"/>
    <w:link w:val="21"/>
    <w:uiPriority w:val="9"/>
    <w:qFormat/>
    <w:rsid w:val="00915B7D"/>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915B7D"/>
    <w:pPr>
      <w:keepNext/>
      <w:keepLines/>
      <w:spacing w:before="200"/>
      <w:outlineLvl w:val="2"/>
    </w:pPr>
    <w:rPr>
      <w:rFonts w:ascii="Cambria" w:hAnsi="Cambria"/>
      <w:b/>
      <w:bCs/>
      <w:color w:val="4F81BD"/>
    </w:rPr>
  </w:style>
  <w:style w:type="paragraph" w:styleId="40">
    <w:name w:val="heading 4"/>
    <w:basedOn w:val="a0"/>
    <w:next w:val="a0"/>
    <w:link w:val="41"/>
    <w:qFormat/>
    <w:rsid w:val="00915B7D"/>
    <w:pPr>
      <w:keepNext/>
      <w:keepLines/>
      <w:spacing w:before="200"/>
      <w:outlineLvl w:val="3"/>
    </w:pPr>
    <w:rPr>
      <w:rFonts w:ascii="Cambria" w:hAnsi="Cambria"/>
      <w:b/>
      <w:bCs/>
      <w:i/>
      <w:iCs/>
      <w:color w:val="4F81BD"/>
    </w:rPr>
  </w:style>
  <w:style w:type="paragraph" w:styleId="5">
    <w:name w:val="heading 5"/>
    <w:basedOn w:val="a0"/>
    <w:next w:val="a0"/>
    <w:link w:val="50"/>
    <w:qFormat/>
    <w:rsid w:val="00915B7D"/>
    <w:pPr>
      <w:keepNext/>
      <w:outlineLvl w:val="4"/>
    </w:pPr>
    <w:rPr>
      <w:b/>
      <w:i/>
      <w:sz w:val="26"/>
      <w:szCs w:val="26"/>
    </w:rPr>
  </w:style>
  <w:style w:type="paragraph" w:styleId="6">
    <w:name w:val="heading 6"/>
    <w:basedOn w:val="a0"/>
    <w:next w:val="a0"/>
    <w:link w:val="60"/>
    <w:qFormat/>
    <w:rsid w:val="00915B7D"/>
    <w:pPr>
      <w:keepNext/>
      <w:ind w:firstLine="709"/>
      <w:jc w:val="right"/>
      <w:outlineLvl w:val="5"/>
    </w:pPr>
    <w:rPr>
      <w:b/>
      <w:sz w:val="26"/>
      <w:szCs w:val="26"/>
    </w:rPr>
  </w:style>
  <w:style w:type="paragraph" w:styleId="7">
    <w:name w:val="heading 7"/>
    <w:basedOn w:val="a0"/>
    <w:next w:val="a0"/>
    <w:link w:val="70"/>
    <w:qFormat/>
    <w:rsid w:val="00915B7D"/>
    <w:pPr>
      <w:tabs>
        <w:tab w:val="num" w:pos="3469"/>
      </w:tabs>
      <w:spacing w:before="240" w:after="60"/>
      <w:ind w:left="3469" w:hanging="1296"/>
      <w:outlineLvl w:val="6"/>
    </w:pPr>
  </w:style>
  <w:style w:type="paragraph" w:styleId="8">
    <w:name w:val="heading 8"/>
    <w:basedOn w:val="a0"/>
    <w:next w:val="a0"/>
    <w:link w:val="80"/>
    <w:qFormat/>
    <w:rsid w:val="00915B7D"/>
    <w:pPr>
      <w:keepNext/>
      <w:keepLines/>
      <w:spacing w:before="200"/>
      <w:outlineLvl w:val="7"/>
    </w:pPr>
    <w:rPr>
      <w:rFonts w:ascii="Cambria" w:hAnsi="Cambria"/>
      <w:color w:val="404040"/>
      <w:sz w:val="20"/>
      <w:szCs w:val="20"/>
    </w:rPr>
  </w:style>
  <w:style w:type="paragraph" w:styleId="9">
    <w:name w:val="heading 9"/>
    <w:basedOn w:val="a0"/>
    <w:next w:val="a0"/>
    <w:link w:val="90"/>
    <w:qFormat/>
    <w:rsid w:val="00915B7D"/>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1 Знак"/>
    <w:basedOn w:val="a1"/>
    <w:link w:val="1"/>
    <w:uiPriority w:val="9"/>
    <w:rsid w:val="00915B7D"/>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h2 Знак,2 Знак,Header 2 Знак"/>
    <w:basedOn w:val="a1"/>
    <w:link w:val="20"/>
    <w:uiPriority w:val="9"/>
    <w:rsid w:val="00915B7D"/>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915B7D"/>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rsid w:val="00915B7D"/>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rsid w:val="00915B7D"/>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rsid w:val="00915B7D"/>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915B7D"/>
    <w:rPr>
      <w:rFonts w:ascii="Times New Roman" w:eastAsia="Times New Roman" w:hAnsi="Times New Roman" w:cs="Times New Roman"/>
      <w:sz w:val="24"/>
      <w:szCs w:val="24"/>
      <w:lang w:eastAsia="ru-RU"/>
    </w:rPr>
  </w:style>
  <w:style w:type="character" w:customStyle="1" w:styleId="80">
    <w:name w:val="Заголовок 8 Знак"/>
    <w:basedOn w:val="a1"/>
    <w:link w:val="8"/>
    <w:rsid w:val="00915B7D"/>
    <w:rPr>
      <w:rFonts w:ascii="Cambria" w:eastAsia="Times New Roman" w:hAnsi="Cambria" w:cs="Times New Roman"/>
      <w:color w:val="404040"/>
      <w:sz w:val="20"/>
      <w:szCs w:val="20"/>
      <w:lang w:eastAsia="ru-RU"/>
    </w:rPr>
  </w:style>
  <w:style w:type="character" w:customStyle="1" w:styleId="90">
    <w:name w:val="Заголовок 9 Знак"/>
    <w:basedOn w:val="a1"/>
    <w:link w:val="9"/>
    <w:rsid w:val="00915B7D"/>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915B7D"/>
    <w:pPr>
      <w:keepNext/>
      <w:snapToGrid w:val="0"/>
      <w:jc w:val="center"/>
    </w:pPr>
    <w:rPr>
      <w:szCs w:val="20"/>
    </w:rPr>
  </w:style>
  <w:style w:type="paragraph" w:customStyle="1" w:styleId="rvps1">
    <w:name w:val="rvps1"/>
    <w:basedOn w:val="a0"/>
    <w:rsid w:val="00915B7D"/>
    <w:pPr>
      <w:jc w:val="center"/>
    </w:pPr>
  </w:style>
  <w:style w:type="character" w:styleId="a4">
    <w:name w:val="Hyperlink"/>
    <w:uiPriority w:val="99"/>
    <w:unhideWhenUsed/>
    <w:rsid w:val="00915B7D"/>
    <w:rPr>
      <w:color w:val="0000FF"/>
      <w:u w:val="single"/>
    </w:rPr>
  </w:style>
  <w:style w:type="paragraph" w:styleId="a5">
    <w:name w:val="List Paragraph"/>
    <w:basedOn w:val="a0"/>
    <w:link w:val="a6"/>
    <w:uiPriority w:val="34"/>
    <w:qFormat/>
    <w:rsid w:val="00915B7D"/>
    <w:pPr>
      <w:ind w:left="720"/>
      <w:contextualSpacing/>
    </w:pPr>
  </w:style>
  <w:style w:type="paragraph" w:styleId="12">
    <w:name w:val="toc 1"/>
    <w:basedOn w:val="a0"/>
    <w:next w:val="a0"/>
    <w:autoRedefine/>
    <w:uiPriority w:val="39"/>
    <w:qFormat/>
    <w:rsid w:val="00915B7D"/>
    <w:pPr>
      <w:ind w:firstLine="34"/>
    </w:pPr>
  </w:style>
  <w:style w:type="paragraph" w:styleId="2">
    <w:name w:val="toc 2"/>
    <w:basedOn w:val="a0"/>
    <w:next w:val="a0"/>
    <w:autoRedefine/>
    <w:uiPriority w:val="39"/>
    <w:qFormat/>
    <w:rsid w:val="00915B7D"/>
    <w:pPr>
      <w:numPr>
        <w:numId w:val="1"/>
      </w:numPr>
      <w:tabs>
        <w:tab w:val="right" w:leader="dot" w:pos="10196"/>
      </w:tabs>
      <w:ind w:left="0"/>
    </w:pPr>
    <w:rPr>
      <w:rFonts w:eastAsia="MS Mincho"/>
      <w:b/>
      <w:i/>
      <w:iCs/>
      <w:noProof/>
      <w:lang w:val="x-none" w:eastAsia="x-none"/>
    </w:rPr>
  </w:style>
  <w:style w:type="paragraph" w:styleId="a7">
    <w:name w:val="header"/>
    <w:basedOn w:val="a0"/>
    <w:link w:val="a8"/>
    <w:unhideWhenUsed/>
    <w:rsid w:val="00915B7D"/>
    <w:pPr>
      <w:tabs>
        <w:tab w:val="center" w:pos="4677"/>
        <w:tab w:val="right" w:pos="9355"/>
      </w:tabs>
    </w:pPr>
  </w:style>
  <w:style w:type="character" w:customStyle="1" w:styleId="a8">
    <w:name w:val="Верхний колонтитул Знак"/>
    <w:basedOn w:val="a1"/>
    <w:link w:val="a7"/>
    <w:uiPriority w:val="99"/>
    <w:rsid w:val="00915B7D"/>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915B7D"/>
    <w:pPr>
      <w:tabs>
        <w:tab w:val="center" w:pos="4677"/>
        <w:tab w:val="right" w:pos="9355"/>
      </w:tabs>
    </w:pPr>
  </w:style>
  <w:style w:type="character" w:customStyle="1" w:styleId="aa">
    <w:name w:val="Нижний колонтитул Знак"/>
    <w:basedOn w:val="a1"/>
    <w:link w:val="a9"/>
    <w:uiPriority w:val="99"/>
    <w:rsid w:val="00915B7D"/>
    <w:rPr>
      <w:rFonts w:ascii="Times New Roman" w:eastAsia="Times New Roman" w:hAnsi="Times New Roman" w:cs="Times New Roman"/>
      <w:sz w:val="24"/>
      <w:szCs w:val="24"/>
      <w:lang w:eastAsia="ru-RU"/>
    </w:rPr>
  </w:style>
  <w:style w:type="paragraph" w:styleId="ab">
    <w:name w:val="Balloon Text"/>
    <w:basedOn w:val="a0"/>
    <w:link w:val="ac"/>
    <w:semiHidden/>
    <w:unhideWhenUsed/>
    <w:rsid w:val="00915B7D"/>
    <w:rPr>
      <w:rFonts w:ascii="Tahoma" w:hAnsi="Tahoma" w:cs="Tahoma"/>
      <w:sz w:val="16"/>
      <w:szCs w:val="16"/>
    </w:rPr>
  </w:style>
  <w:style w:type="character" w:customStyle="1" w:styleId="ac">
    <w:name w:val="Текст выноски Знак"/>
    <w:basedOn w:val="a1"/>
    <w:link w:val="ab"/>
    <w:semiHidden/>
    <w:rsid w:val="00915B7D"/>
    <w:rPr>
      <w:rFonts w:ascii="Tahoma" w:eastAsia="Times New Roman" w:hAnsi="Tahoma" w:cs="Tahoma"/>
      <w:sz w:val="16"/>
      <w:szCs w:val="16"/>
      <w:lang w:eastAsia="ru-RU"/>
    </w:rPr>
  </w:style>
  <w:style w:type="table" w:styleId="ad">
    <w:name w:val="Table Grid"/>
    <w:basedOn w:val="a2"/>
    <w:uiPriority w:val="59"/>
    <w:rsid w:val="00915B7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
    <w:basedOn w:val="a0"/>
    <w:link w:val="af"/>
    <w:uiPriority w:val="99"/>
    <w:rsid w:val="00915B7D"/>
    <w:pPr>
      <w:spacing w:before="100" w:beforeAutospacing="1" w:after="100" w:afterAutospacing="1"/>
    </w:pPr>
  </w:style>
  <w:style w:type="paragraph" w:customStyle="1" w:styleId="Times12">
    <w:name w:val="Times 12"/>
    <w:basedOn w:val="a0"/>
    <w:uiPriority w:val="99"/>
    <w:qFormat/>
    <w:rsid w:val="00915B7D"/>
    <w:pPr>
      <w:overflowPunct w:val="0"/>
      <w:autoSpaceDE w:val="0"/>
      <w:autoSpaceDN w:val="0"/>
      <w:adjustRightInd w:val="0"/>
      <w:ind w:firstLine="567"/>
      <w:jc w:val="both"/>
    </w:pPr>
    <w:rPr>
      <w:bCs/>
      <w:szCs w:val="22"/>
    </w:rPr>
  </w:style>
  <w:style w:type="paragraph" w:customStyle="1" w:styleId="rvps9">
    <w:name w:val="rvps9"/>
    <w:basedOn w:val="a0"/>
    <w:rsid w:val="00915B7D"/>
    <w:pPr>
      <w:jc w:val="both"/>
    </w:pPr>
  </w:style>
  <w:style w:type="paragraph" w:customStyle="1" w:styleId="31">
    <w:name w:val="Стиль3"/>
    <w:basedOn w:val="22"/>
    <w:rsid w:val="00915B7D"/>
    <w:pPr>
      <w:widowControl w:val="0"/>
      <w:tabs>
        <w:tab w:val="num" w:pos="1307"/>
      </w:tabs>
      <w:adjustRightInd w:val="0"/>
      <w:spacing w:after="0" w:line="240" w:lineRule="auto"/>
      <w:ind w:left="1080"/>
      <w:jc w:val="both"/>
    </w:pPr>
    <w:rPr>
      <w:szCs w:val="20"/>
    </w:rPr>
  </w:style>
  <w:style w:type="paragraph" w:styleId="22">
    <w:name w:val="Body Text Indent 2"/>
    <w:basedOn w:val="a0"/>
    <w:link w:val="23"/>
    <w:unhideWhenUsed/>
    <w:rsid w:val="00915B7D"/>
    <w:pPr>
      <w:spacing w:after="120" w:line="480" w:lineRule="auto"/>
      <w:ind w:left="283"/>
    </w:pPr>
  </w:style>
  <w:style w:type="character" w:customStyle="1" w:styleId="23">
    <w:name w:val="Основной текст с отступом 2 Знак"/>
    <w:basedOn w:val="a1"/>
    <w:link w:val="22"/>
    <w:rsid w:val="00915B7D"/>
    <w:rPr>
      <w:rFonts w:ascii="Times New Roman" w:eastAsia="Times New Roman" w:hAnsi="Times New Roman" w:cs="Times New Roman"/>
      <w:sz w:val="24"/>
      <w:szCs w:val="24"/>
      <w:lang w:eastAsia="ru-RU"/>
    </w:rPr>
  </w:style>
  <w:style w:type="paragraph" w:styleId="af0">
    <w:name w:val="Plain Text"/>
    <w:basedOn w:val="a0"/>
    <w:link w:val="af1"/>
    <w:rsid w:val="00915B7D"/>
    <w:pPr>
      <w:snapToGrid w:val="0"/>
    </w:pPr>
    <w:rPr>
      <w:rFonts w:ascii="Courier New" w:hAnsi="Courier New"/>
      <w:sz w:val="20"/>
      <w:szCs w:val="20"/>
    </w:rPr>
  </w:style>
  <w:style w:type="character" w:customStyle="1" w:styleId="af1">
    <w:name w:val="Текст Знак"/>
    <w:basedOn w:val="a1"/>
    <w:link w:val="af0"/>
    <w:uiPriority w:val="99"/>
    <w:rsid w:val="00915B7D"/>
    <w:rPr>
      <w:rFonts w:ascii="Courier New" w:eastAsia="Times New Roman" w:hAnsi="Courier New" w:cs="Times New Roman"/>
      <w:sz w:val="20"/>
      <w:szCs w:val="20"/>
      <w:lang w:eastAsia="ru-RU"/>
    </w:rPr>
  </w:style>
  <w:style w:type="paragraph" w:customStyle="1" w:styleId="af2">
    <w:name w:val="Таблица шапка"/>
    <w:basedOn w:val="a0"/>
    <w:rsid w:val="00915B7D"/>
    <w:pPr>
      <w:keepNext/>
      <w:snapToGrid w:val="0"/>
      <w:spacing w:before="40" w:after="40"/>
      <w:ind w:left="57" w:right="57"/>
    </w:pPr>
    <w:rPr>
      <w:sz w:val="22"/>
      <w:szCs w:val="20"/>
    </w:rPr>
  </w:style>
  <w:style w:type="paragraph" w:customStyle="1" w:styleId="af3">
    <w:name w:val="Таблица текст"/>
    <w:basedOn w:val="a0"/>
    <w:rsid w:val="00915B7D"/>
    <w:pPr>
      <w:snapToGrid w:val="0"/>
      <w:spacing w:before="40" w:after="40"/>
      <w:ind w:left="57" w:right="57"/>
    </w:pPr>
    <w:rPr>
      <w:szCs w:val="20"/>
    </w:rPr>
  </w:style>
  <w:style w:type="character" w:customStyle="1" w:styleId="13">
    <w:name w:val="Ариал Знак1"/>
    <w:link w:val="af4"/>
    <w:locked/>
    <w:rsid w:val="00915B7D"/>
    <w:rPr>
      <w:rFonts w:ascii="Arial" w:hAnsi="Arial" w:cs="Arial"/>
    </w:rPr>
  </w:style>
  <w:style w:type="paragraph" w:customStyle="1" w:styleId="af4">
    <w:name w:val="Ариал"/>
    <w:basedOn w:val="a0"/>
    <w:link w:val="13"/>
    <w:rsid w:val="00915B7D"/>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915B7D"/>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915B7D"/>
    <w:rPr>
      <w:rFonts w:ascii="Arial" w:hAnsi="Arial" w:cs="Arial"/>
    </w:rPr>
  </w:style>
  <w:style w:type="paragraph" w:customStyle="1" w:styleId="af7">
    <w:name w:val="Ариал Таблица"/>
    <w:basedOn w:val="af4"/>
    <w:link w:val="af6"/>
    <w:rsid w:val="00915B7D"/>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nhideWhenUsed/>
    <w:rsid w:val="00915B7D"/>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rsid w:val="00915B7D"/>
    <w:rPr>
      <w:rFonts w:ascii="Times New Roman" w:eastAsia="Times New Roman" w:hAnsi="Times New Roman" w:cs="Times New Roman"/>
      <w:sz w:val="20"/>
      <w:szCs w:val="20"/>
      <w:lang w:eastAsia="ru-RU"/>
    </w:rPr>
  </w:style>
  <w:style w:type="character" w:styleId="afa">
    <w:name w:val="footnote reference"/>
    <w:unhideWhenUsed/>
    <w:rsid w:val="00915B7D"/>
    <w:rPr>
      <w:vertAlign w:val="superscript"/>
    </w:rPr>
  </w:style>
  <w:style w:type="paragraph" w:customStyle="1" w:styleId="ConsPlusNormal">
    <w:name w:val="ConsPlusNormal"/>
    <w:rsid w:val="00915B7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915B7D"/>
  </w:style>
  <w:style w:type="paragraph" w:customStyle="1" w:styleId="rvps46">
    <w:name w:val="rvps46"/>
    <w:basedOn w:val="a0"/>
    <w:rsid w:val="00915B7D"/>
    <w:pPr>
      <w:spacing w:before="120" w:after="120"/>
    </w:pPr>
  </w:style>
  <w:style w:type="character" w:styleId="afc">
    <w:name w:val="annotation reference"/>
    <w:uiPriority w:val="99"/>
    <w:unhideWhenUsed/>
    <w:rsid w:val="00915B7D"/>
    <w:rPr>
      <w:sz w:val="16"/>
      <w:szCs w:val="16"/>
    </w:rPr>
  </w:style>
  <w:style w:type="paragraph" w:styleId="afd">
    <w:name w:val="annotation text"/>
    <w:basedOn w:val="a0"/>
    <w:link w:val="afe"/>
    <w:uiPriority w:val="99"/>
    <w:unhideWhenUsed/>
    <w:rsid w:val="00915B7D"/>
    <w:rPr>
      <w:sz w:val="20"/>
      <w:szCs w:val="20"/>
    </w:rPr>
  </w:style>
  <w:style w:type="character" w:customStyle="1" w:styleId="afe">
    <w:name w:val="Текст примечания Знак"/>
    <w:basedOn w:val="a1"/>
    <w:link w:val="afd"/>
    <w:uiPriority w:val="99"/>
    <w:rsid w:val="00915B7D"/>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915B7D"/>
    <w:rPr>
      <w:b/>
      <w:bCs/>
    </w:rPr>
  </w:style>
  <w:style w:type="character" w:customStyle="1" w:styleId="aff0">
    <w:name w:val="Тема примечания Знак"/>
    <w:basedOn w:val="afe"/>
    <w:link w:val="aff"/>
    <w:uiPriority w:val="99"/>
    <w:semiHidden/>
    <w:rsid w:val="00915B7D"/>
    <w:rPr>
      <w:rFonts w:ascii="Times New Roman" w:eastAsia="Times New Roman" w:hAnsi="Times New Roman" w:cs="Times New Roman"/>
      <w:b/>
      <w:bCs/>
      <w:sz w:val="20"/>
      <w:szCs w:val="20"/>
      <w:lang w:eastAsia="ru-RU"/>
    </w:rPr>
  </w:style>
  <w:style w:type="paragraph" w:styleId="aff1">
    <w:name w:val="Body Text Indent"/>
    <w:basedOn w:val="a0"/>
    <w:link w:val="aff2"/>
    <w:unhideWhenUsed/>
    <w:rsid w:val="00915B7D"/>
    <w:pPr>
      <w:ind w:firstLine="567"/>
      <w:jc w:val="both"/>
    </w:pPr>
    <w:rPr>
      <w:b/>
      <w:sz w:val="26"/>
      <w:szCs w:val="26"/>
    </w:rPr>
  </w:style>
  <w:style w:type="character" w:customStyle="1" w:styleId="aff2">
    <w:name w:val="Основной текст с отступом Знак"/>
    <w:basedOn w:val="a1"/>
    <w:link w:val="aff1"/>
    <w:rsid w:val="00915B7D"/>
    <w:rPr>
      <w:rFonts w:ascii="Times New Roman" w:eastAsia="Times New Roman" w:hAnsi="Times New Roman" w:cs="Times New Roman"/>
      <w:b/>
      <w:sz w:val="26"/>
      <w:szCs w:val="26"/>
      <w:lang w:eastAsia="ru-RU"/>
    </w:rPr>
  </w:style>
  <w:style w:type="paragraph" w:styleId="aff3">
    <w:name w:val="Body Text"/>
    <w:basedOn w:val="a0"/>
    <w:link w:val="aff4"/>
    <w:unhideWhenUsed/>
    <w:rsid w:val="00915B7D"/>
    <w:rPr>
      <w:i/>
      <w:sz w:val="26"/>
      <w:szCs w:val="26"/>
    </w:rPr>
  </w:style>
  <w:style w:type="character" w:customStyle="1" w:styleId="aff4">
    <w:name w:val="Основной текст Знак"/>
    <w:basedOn w:val="a1"/>
    <w:link w:val="aff3"/>
    <w:rsid w:val="00915B7D"/>
    <w:rPr>
      <w:rFonts w:ascii="Times New Roman" w:eastAsia="Times New Roman" w:hAnsi="Times New Roman" w:cs="Times New Roman"/>
      <w:i/>
      <w:sz w:val="26"/>
      <w:szCs w:val="26"/>
      <w:lang w:eastAsia="ru-RU"/>
    </w:rPr>
  </w:style>
  <w:style w:type="paragraph" w:styleId="24">
    <w:name w:val="Body Text 2"/>
    <w:basedOn w:val="a0"/>
    <w:link w:val="25"/>
    <w:unhideWhenUsed/>
    <w:rsid w:val="00915B7D"/>
    <w:rPr>
      <w:i/>
      <w:color w:val="FF0000"/>
      <w:sz w:val="26"/>
      <w:szCs w:val="26"/>
    </w:rPr>
  </w:style>
  <w:style w:type="character" w:customStyle="1" w:styleId="25">
    <w:name w:val="Основной текст 2 Знак"/>
    <w:basedOn w:val="a1"/>
    <w:link w:val="24"/>
    <w:rsid w:val="00915B7D"/>
    <w:rPr>
      <w:rFonts w:ascii="Times New Roman" w:eastAsia="Times New Roman" w:hAnsi="Times New Roman" w:cs="Times New Roman"/>
      <w:i/>
      <w:color w:val="FF0000"/>
      <w:sz w:val="26"/>
      <w:szCs w:val="26"/>
      <w:lang w:eastAsia="ru-RU"/>
    </w:rPr>
  </w:style>
  <w:style w:type="paragraph" w:customStyle="1" w:styleId="aff5">
    <w:name w:val="Пункт"/>
    <w:basedOn w:val="a0"/>
    <w:rsid w:val="00915B7D"/>
    <w:pPr>
      <w:tabs>
        <w:tab w:val="num" w:pos="1980"/>
      </w:tabs>
      <w:ind w:left="1404" w:hanging="504"/>
      <w:jc w:val="both"/>
    </w:pPr>
    <w:rPr>
      <w:szCs w:val="28"/>
    </w:rPr>
  </w:style>
  <w:style w:type="paragraph" w:customStyle="1" w:styleId="ConsPlusNonformat">
    <w:name w:val="ConsPlusNonformat"/>
    <w:rsid w:val="00915B7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915B7D"/>
    <w:pPr>
      <w:spacing w:line="276" w:lineRule="auto"/>
      <w:outlineLvl w:val="9"/>
    </w:pPr>
  </w:style>
  <w:style w:type="paragraph" w:styleId="32">
    <w:name w:val="toc 3"/>
    <w:basedOn w:val="a0"/>
    <w:next w:val="a0"/>
    <w:autoRedefine/>
    <w:uiPriority w:val="39"/>
    <w:unhideWhenUsed/>
    <w:qFormat/>
    <w:rsid w:val="00915B7D"/>
    <w:pPr>
      <w:spacing w:after="100" w:line="276" w:lineRule="auto"/>
      <w:ind w:left="440"/>
    </w:pPr>
    <w:rPr>
      <w:rFonts w:ascii="Calibri" w:hAnsi="Calibri"/>
      <w:sz w:val="22"/>
      <w:szCs w:val="22"/>
    </w:rPr>
  </w:style>
  <w:style w:type="paragraph" w:styleId="33">
    <w:name w:val="Body Text 3"/>
    <w:basedOn w:val="a0"/>
    <w:link w:val="34"/>
    <w:unhideWhenUsed/>
    <w:rsid w:val="00915B7D"/>
    <w:pPr>
      <w:autoSpaceDE w:val="0"/>
      <w:autoSpaceDN w:val="0"/>
      <w:adjustRightInd w:val="0"/>
    </w:pPr>
    <w:rPr>
      <w:sz w:val="26"/>
      <w:szCs w:val="26"/>
    </w:rPr>
  </w:style>
  <w:style w:type="character" w:customStyle="1" w:styleId="34">
    <w:name w:val="Основной текст 3 Знак"/>
    <w:basedOn w:val="a1"/>
    <w:link w:val="33"/>
    <w:rsid w:val="00915B7D"/>
    <w:rPr>
      <w:rFonts w:ascii="Times New Roman" w:eastAsia="Times New Roman" w:hAnsi="Times New Roman" w:cs="Times New Roman"/>
      <w:sz w:val="26"/>
      <w:szCs w:val="26"/>
      <w:lang w:eastAsia="ru-RU"/>
    </w:rPr>
  </w:style>
  <w:style w:type="paragraph" w:styleId="35">
    <w:name w:val="Body Text Indent 3"/>
    <w:basedOn w:val="a0"/>
    <w:link w:val="36"/>
    <w:unhideWhenUsed/>
    <w:rsid w:val="00915B7D"/>
    <w:pPr>
      <w:tabs>
        <w:tab w:val="num" w:pos="1200"/>
      </w:tabs>
      <w:ind w:left="16"/>
      <w:jc w:val="both"/>
    </w:pPr>
    <w:rPr>
      <w:i/>
      <w:color w:val="808080"/>
    </w:rPr>
  </w:style>
  <w:style w:type="character" w:customStyle="1" w:styleId="36">
    <w:name w:val="Основной текст с отступом 3 Знак"/>
    <w:basedOn w:val="a1"/>
    <w:link w:val="35"/>
    <w:rsid w:val="00915B7D"/>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
    <w:link w:val="ae"/>
    <w:locked/>
    <w:rsid w:val="00915B7D"/>
    <w:rPr>
      <w:rFonts w:ascii="Times New Roman" w:eastAsia="Times New Roman" w:hAnsi="Times New Roman" w:cs="Times New Roman"/>
      <w:sz w:val="24"/>
      <w:szCs w:val="24"/>
      <w:lang w:eastAsia="ru-RU"/>
    </w:rPr>
  </w:style>
  <w:style w:type="paragraph" w:styleId="aff7">
    <w:name w:val="Block Text"/>
    <w:basedOn w:val="a0"/>
    <w:uiPriority w:val="99"/>
    <w:unhideWhenUsed/>
    <w:rsid w:val="00915B7D"/>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915B7D"/>
    <w:pPr>
      <w:keepNext/>
      <w:jc w:val="both"/>
    </w:pPr>
    <w:rPr>
      <w:szCs w:val="20"/>
      <w:lang w:val="en-GB"/>
    </w:rPr>
  </w:style>
  <w:style w:type="paragraph" w:customStyle="1" w:styleId="14">
    <w:name w:val="Абзац списка1"/>
    <w:basedOn w:val="a0"/>
    <w:rsid w:val="00915B7D"/>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915B7D"/>
    <w:pPr>
      <w:spacing w:line="360" w:lineRule="auto"/>
      <w:ind w:firstLine="720"/>
      <w:jc w:val="both"/>
    </w:pPr>
  </w:style>
  <w:style w:type="character" w:customStyle="1" w:styleId="aff9">
    <w:name w:val="Текст документа Знак"/>
    <w:link w:val="aff8"/>
    <w:uiPriority w:val="99"/>
    <w:locked/>
    <w:rsid w:val="00915B7D"/>
    <w:rPr>
      <w:rFonts w:ascii="Times New Roman" w:eastAsia="Times New Roman" w:hAnsi="Times New Roman" w:cs="Times New Roman"/>
      <w:sz w:val="24"/>
      <w:szCs w:val="24"/>
      <w:lang w:eastAsia="ru-RU"/>
    </w:rPr>
  </w:style>
  <w:style w:type="character" w:styleId="affa">
    <w:name w:val="FollowedHyperlink"/>
    <w:uiPriority w:val="99"/>
    <w:unhideWhenUsed/>
    <w:rsid w:val="00915B7D"/>
    <w:rPr>
      <w:color w:val="800080"/>
      <w:u w:val="single"/>
    </w:rPr>
  </w:style>
  <w:style w:type="paragraph" w:customStyle="1" w:styleId="Default">
    <w:name w:val="Default"/>
    <w:uiPriority w:val="99"/>
    <w:rsid w:val="00915B7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915B7D"/>
    <w:pPr>
      <w:numPr>
        <w:numId w:val="4"/>
      </w:numPr>
    </w:pPr>
  </w:style>
  <w:style w:type="paragraph" w:customStyle="1" w:styleId="CharChar4CharCharCharCharCharChar">
    <w:name w:val="Char Char4 Знак Знак Char Char Знак Знак Char Char Знак Char Char"/>
    <w:basedOn w:val="a0"/>
    <w:semiHidden/>
    <w:rsid w:val="00915B7D"/>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915B7D"/>
    <w:pPr>
      <w:spacing w:after="0" w:line="240" w:lineRule="auto"/>
    </w:pPr>
    <w:rPr>
      <w:rFonts w:ascii="Times New Roman" w:eastAsia="Times New Roman" w:hAnsi="Times New Roman" w:cs="Times New Roman"/>
      <w:sz w:val="24"/>
      <w:szCs w:val="24"/>
      <w:lang w:eastAsia="ru-RU"/>
    </w:rPr>
  </w:style>
  <w:style w:type="paragraph" w:customStyle="1" w:styleId="1CharChar">
    <w:name w:val="Знак Знак1 Char Char"/>
    <w:basedOn w:val="a0"/>
    <w:rsid w:val="00DE184D"/>
    <w:pPr>
      <w:widowControl w:val="0"/>
      <w:jc w:val="both"/>
    </w:pPr>
    <w:rPr>
      <w:rFonts w:eastAsia="SimSun"/>
      <w:kern w:val="2"/>
      <w:sz w:val="21"/>
      <w:szCs w:val="21"/>
      <w:lang w:val="en-US" w:eastAsia="zh-CN"/>
    </w:rPr>
  </w:style>
  <w:style w:type="paragraph" w:customStyle="1" w:styleId="affc">
    <w:name w:val="Колонтитул (правый)"/>
    <w:basedOn w:val="affd"/>
    <w:next w:val="a0"/>
    <w:rsid w:val="00DE184D"/>
    <w:pPr>
      <w:jc w:val="both"/>
    </w:pPr>
    <w:rPr>
      <w:sz w:val="16"/>
      <w:szCs w:val="16"/>
    </w:rPr>
  </w:style>
  <w:style w:type="paragraph" w:customStyle="1" w:styleId="affd">
    <w:name w:val="Текст (прав. подпись)"/>
    <w:basedOn w:val="a0"/>
    <w:next w:val="a0"/>
    <w:rsid w:val="00DE184D"/>
    <w:pPr>
      <w:autoSpaceDE w:val="0"/>
      <w:autoSpaceDN w:val="0"/>
      <w:adjustRightInd w:val="0"/>
      <w:jc w:val="right"/>
    </w:pPr>
    <w:rPr>
      <w:rFonts w:ascii="Arial" w:hAnsi="Arial" w:cs="Arial"/>
    </w:rPr>
  </w:style>
  <w:style w:type="character" w:customStyle="1" w:styleId="affe">
    <w:name w:val="Цветовое выделение"/>
    <w:rsid w:val="00DE184D"/>
    <w:rPr>
      <w:b/>
      <w:color w:val="000080"/>
    </w:rPr>
  </w:style>
  <w:style w:type="paragraph" w:customStyle="1" w:styleId="afff">
    <w:name w:val="Таблицы (моноширинный)"/>
    <w:basedOn w:val="a0"/>
    <w:next w:val="a0"/>
    <w:rsid w:val="00DE184D"/>
    <w:pPr>
      <w:autoSpaceDE w:val="0"/>
      <w:autoSpaceDN w:val="0"/>
      <w:adjustRightInd w:val="0"/>
      <w:jc w:val="both"/>
    </w:pPr>
    <w:rPr>
      <w:rFonts w:ascii="Courier New" w:hAnsi="Courier New" w:cs="Courier New"/>
    </w:rPr>
  </w:style>
  <w:style w:type="paragraph" w:customStyle="1" w:styleId="1CharChar1">
    <w:name w:val="Знак Знак1 Char Char1"/>
    <w:basedOn w:val="a0"/>
    <w:rsid w:val="00DE184D"/>
    <w:pPr>
      <w:widowControl w:val="0"/>
      <w:jc w:val="both"/>
    </w:pPr>
    <w:rPr>
      <w:rFonts w:eastAsia="SimSun"/>
      <w:kern w:val="2"/>
      <w:sz w:val="21"/>
      <w:szCs w:val="21"/>
      <w:lang w:val="en-US" w:eastAsia="zh-CN"/>
    </w:rPr>
  </w:style>
  <w:style w:type="character" w:customStyle="1" w:styleId="afff0">
    <w:name w:val="Гипертекстовая ссылка"/>
    <w:rsid w:val="00DE184D"/>
    <w:rPr>
      <w:b/>
      <w:color w:val="008000"/>
    </w:rPr>
  </w:style>
  <w:style w:type="paragraph" w:customStyle="1" w:styleId="1CharChar2">
    <w:name w:val="Знак Знак1 Char Char2"/>
    <w:basedOn w:val="a0"/>
    <w:rsid w:val="00DE184D"/>
    <w:pPr>
      <w:widowControl w:val="0"/>
      <w:jc w:val="both"/>
    </w:pPr>
    <w:rPr>
      <w:rFonts w:eastAsia="SimSun"/>
      <w:kern w:val="2"/>
      <w:sz w:val="21"/>
      <w:szCs w:val="21"/>
      <w:lang w:val="en-US" w:eastAsia="zh-CN"/>
    </w:rPr>
  </w:style>
  <w:style w:type="paragraph" w:customStyle="1" w:styleId="1CharChar3">
    <w:name w:val="Знак Знак1 Char Char3"/>
    <w:basedOn w:val="a0"/>
    <w:rsid w:val="00DE184D"/>
    <w:pPr>
      <w:widowControl w:val="0"/>
      <w:jc w:val="both"/>
    </w:pPr>
    <w:rPr>
      <w:rFonts w:eastAsia="SimSun"/>
      <w:kern w:val="2"/>
      <w:sz w:val="21"/>
      <w:szCs w:val="21"/>
      <w:lang w:val="en-US" w:eastAsia="zh-CN"/>
    </w:rPr>
  </w:style>
  <w:style w:type="paragraph" w:customStyle="1" w:styleId="1CharChar4">
    <w:name w:val="Знак Знак1 Char Char4"/>
    <w:basedOn w:val="a0"/>
    <w:rsid w:val="00DE184D"/>
    <w:pPr>
      <w:widowControl w:val="0"/>
      <w:jc w:val="both"/>
    </w:pPr>
    <w:rPr>
      <w:rFonts w:eastAsia="SimSun"/>
      <w:kern w:val="2"/>
      <w:sz w:val="21"/>
      <w:szCs w:val="21"/>
      <w:lang w:val="en-US" w:eastAsia="zh-CN"/>
    </w:rPr>
  </w:style>
  <w:style w:type="paragraph" w:customStyle="1" w:styleId="1CharChar5">
    <w:name w:val="Знак Знак1 Char Char5"/>
    <w:basedOn w:val="a0"/>
    <w:rsid w:val="00DE184D"/>
    <w:pPr>
      <w:widowControl w:val="0"/>
      <w:jc w:val="both"/>
    </w:pPr>
    <w:rPr>
      <w:rFonts w:eastAsia="SimSun"/>
      <w:kern w:val="2"/>
      <w:sz w:val="21"/>
      <w:szCs w:val="21"/>
      <w:lang w:val="en-US" w:eastAsia="zh-CN"/>
    </w:rPr>
  </w:style>
  <w:style w:type="paragraph" w:styleId="afff1">
    <w:name w:val="Title"/>
    <w:basedOn w:val="a0"/>
    <w:link w:val="afff2"/>
    <w:qFormat/>
    <w:rsid w:val="00DE184D"/>
    <w:pPr>
      <w:jc w:val="center"/>
    </w:pPr>
    <w:rPr>
      <w:b/>
      <w:bCs/>
      <w:caps/>
      <w:sz w:val="20"/>
      <w:szCs w:val="20"/>
    </w:rPr>
  </w:style>
  <w:style w:type="character" w:customStyle="1" w:styleId="afff2">
    <w:name w:val="Название Знак"/>
    <w:basedOn w:val="a1"/>
    <w:link w:val="afff1"/>
    <w:rsid w:val="00DE184D"/>
    <w:rPr>
      <w:rFonts w:ascii="Times New Roman" w:eastAsia="Times New Roman" w:hAnsi="Times New Roman" w:cs="Times New Roman"/>
      <w:b/>
      <w:bCs/>
      <w:caps/>
      <w:sz w:val="20"/>
      <w:szCs w:val="20"/>
      <w:lang w:eastAsia="ru-RU"/>
    </w:rPr>
  </w:style>
  <w:style w:type="paragraph" w:customStyle="1" w:styleId="afff3">
    <w:name w:val="Стиль"/>
    <w:basedOn w:val="a0"/>
    <w:rsid w:val="00DE184D"/>
    <w:pPr>
      <w:widowControl w:val="0"/>
      <w:adjustRightInd w:val="0"/>
      <w:spacing w:after="160" w:line="240" w:lineRule="exact"/>
      <w:jc w:val="right"/>
    </w:pPr>
    <w:rPr>
      <w:sz w:val="20"/>
      <w:szCs w:val="20"/>
      <w:lang w:val="en-GB" w:eastAsia="en-US"/>
    </w:rPr>
  </w:style>
  <w:style w:type="paragraph" w:customStyle="1" w:styleId="Iauiue">
    <w:name w:val="Iau?iue"/>
    <w:rsid w:val="00DE184D"/>
    <w:pPr>
      <w:spacing w:after="0" w:line="240" w:lineRule="auto"/>
    </w:pPr>
    <w:rPr>
      <w:rFonts w:ascii="Times New Roman" w:eastAsia="Times New Roman" w:hAnsi="Times New Roman" w:cs="Times New Roman"/>
      <w:sz w:val="20"/>
      <w:szCs w:val="20"/>
      <w:lang w:val="en-US" w:eastAsia="ru-RU"/>
    </w:rPr>
  </w:style>
  <w:style w:type="paragraph" w:customStyle="1" w:styleId="15">
    <w:name w:val="Обычный1"/>
    <w:rsid w:val="00DE184D"/>
    <w:pPr>
      <w:autoSpaceDE w:val="0"/>
      <w:autoSpaceDN w:val="0"/>
      <w:spacing w:after="0" w:line="240" w:lineRule="auto"/>
    </w:pPr>
    <w:rPr>
      <w:rFonts w:ascii="Times New Roman" w:eastAsia="Times New Roman" w:hAnsi="Times New Roman" w:cs="Times New Roman"/>
      <w:sz w:val="20"/>
      <w:szCs w:val="20"/>
      <w:lang w:val="en-GB"/>
    </w:rPr>
  </w:style>
  <w:style w:type="paragraph" w:customStyle="1" w:styleId="1CharChar7">
    <w:name w:val="Знак Знак1 Char Char7"/>
    <w:basedOn w:val="a0"/>
    <w:rsid w:val="00DE184D"/>
    <w:pPr>
      <w:widowControl w:val="0"/>
      <w:jc w:val="both"/>
    </w:pPr>
    <w:rPr>
      <w:rFonts w:eastAsia="SimSun"/>
      <w:kern w:val="2"/>
      <w:sz w:val="21"/>
      <w:lang w:val="en-US" w:eastAsia="zh-CN"/>
    </w:rPr>
  </w:style>
  <w:style w:type="paragraph" w:customStyle="1" w:styleId="27">
    <w:name w:val="Обычный2"/>
    <w:rsid w:val="00DE184D"/>
    <w:pPr>
      <w:widowControl w:val="0"/>
      <w:spacing w:before="240" w:after="0" w:line="300" w:lineRule="auto"/>
    </w:pPr>
    <w:rPr>
      <w:rFonts w:ascii="Times New Roman" w:eastAsia="Times New Roman" w:hAnsi="Times New Roman" w:cs="Times New Roman"/>
      <w:szCs w:val="20"/>
      <w:lang w:eastAsia="ru-RU"/>
    </w:rPr>
  </w:style>
  <w:style w:type="paragraph" w:styleId="afff4">
    <w:name w:val="Subtitle"/>
    <w:basedOn w:val="a0"/>
    <w:link w:val="16"/>
    <w:qFormat/>
    <w:rsid w:val="00DE184D"/>
    <w:pPr>
      <w:jc w:val="center"/>
    </w:pPr>
    <w:rPr>
      <w:b/>
      <w:sz w:val="28"/>
      <w:szCs w:val="20"/>
    </w:rPr>
  </w:style>
  <w:style w:type="character" w:customStyle="1" w:styleId="afff5">
    <w:name w:val="Подзаголовок Знак"/>
    <w:basedOn w:val="a1"/>
    <w:rsid w:val="00DE184D"/>
    <w:rPr>
      <w:rFonts w:eastAsiaTheme="minorEastAsia"/>
      <w:color w:val="5A5A5A" w:themeColor="text1" w:themeTint="A5"/>
      <w:spacing w:val="15"/>
      <w:lang w:eastAsia="ru-RU"/>
    </w:rPr>
  </w:style>
  <w:style w:type="character" w:customStyle="1" w:styleId="16">
    <w:name w:val="Подзаголовок Знак1"/>
    <w:link w:val="afff4"/>
    <w:locked/>
    <w:rsid w:val="00DE184D"/>
    <w:rPr>
      <w:rFonts w:ascii="Times New Roman" w:eastAsia="Times New Roman" w:hAnsi="Times New Roman" w:cs="Times New Roman"/>
      <w:b/>
      <w:sz w:val="28"/>
      <w:szCs w:val="20"/>
      <w:lang w:eastAsia="ru-RU"/>
    </w:rPr>
  </w:style>
  <w:style w:type="paragraph" w:customStyle="1" w:styleId="1CharChar6">
    <w:name w:val="Знак Знак1 Char Char6"/>
    <w:basedOn w:val="a0"/>
    <w:rsid w:val="00DE184D"/>
    <w:pPr>
      <w:widowControl w:val="0"/>
      <w:jc w:val="both"/>
    </w:pPr>
    <w:rPr>
      <w:rFonts w:eastAsia="SimSun"/>
      <w:kern w:val="2"/>
      <w:sz w:val="21"/>
      <w:lang w:val="en-US" w:eastAsia="zh-CN"/>
    </w:rPr>
  </w:style>
  <w:style w:type="paragraph" w:customStyle="1" w:styleId="37">
    <w:name w:val="Обычный3"/>
    <w:rsid w:val="00DE184D"/>
    <w:pPr>
      <w:widowControl w:val="0"/>
      <w:spacing w:before="240" w:after="0" w:line="300" w:lineRule="auto"/>
    </w:pPr>
    <w:rPr>
      <w:rFonts w:ascii="Times New Roman" w:eastAsia="Times New Roman" w:hAnsi="Times New Roman" w:cs="Times New Roman"/>
      <w:szCs w:val="20"/>
      <w:lang w:eastAsia="ru-RU"/>
    </w:rPr>
  </w:style>
  <w:style w:type="paragraph" w:styleId="afff6">
    <w:name w:val="No Spacing"/>
    <w:uiPriority w:val="1"/>
    <w:qFormat/>
    <w:rsid w:val="00DE184D"/>
    <w:pPr>
      <w:spacing w:after="0" w:line="240" w:lineRule="auto"/>
    </w:pPr>
    <w:rPr>
      <w:rFonts w:ascii="Calibri" w:eastAsia="Calibri" w:hAnsi="Calibri" w:cs="Times New Roman"/>
    </w:rPr>
  </w:style>
  <w:style w:type="paragraph" w:customStyle="1" w:styleId="font5">
    <w:name w:val="font5"/>
    <w:basedOn w:val="a0"/>
    <w:rsid w:val="00DE184D"/>
    <w:pPr>
      <w:spacing w:before="100" w:beforeAutospacing="1" w:after="100" w:afterAutospacing="1"/>
    </w:pPr>
    <w:rPr>
      <w:rFonts w:ascii="Arial" w:hAnsi="Arial" w:cs="Arial"/>
      <w:i/>
      <w:iCs/>
      <w:sz w:val="18"/>
      <w:szCs w:val="18"/>
    </w:rPr>
  </w:style>
  <w:style w:type="paragraph" w:customStyle="1" w:styleId="font6">
    <w:name w:val="font6"/>
    <w:basedOn w:val="a0"/>
    <w:rsid w:val="00DE184D"/>
    <w:pPr>
      <w:spacing w:before="100" w:beforeAutospacing="1" w:after="100" w:afterAutospacing="1"/>
    </w:pPr>
    <w:rPr>
      <w:rFonts w:ascii="Arial" w:hAnsi="Arial" w:cs="Arial"/>
      <w:i/>
      <w:iCs/>
      <w:sz w:val="14"/>
      <w:szCs w:val="14"/>
    </w:rPr>
  </w:style>
  <w:style w:type="paragraph" w:customStyle="1" w:styleId="xl66">
    <w:name w:val="xl66"/>
    <w:basedOn w:val="a0"/>
    <w:rsid w:val="00DE184D"/>
    <w:pPr>
      <w:spacing w:before="100" w:beforeAutospacing="1" w:after="100" w:afterAutospacing="1"/>
      <w:textAlignment w:val="top"/>
    </w:pPr>
    <w:rPr>
      <w:rFonts w:ascii="Arial" w:hAnsi="Arial" w:cs="Arial"/>
      <w:b/>
      <w:bCs/>
      <w:sz w:val="20"/>
      <w:szCs w:val="20"/>
    </w:rPr>
  </w:style>
  <w:style w:type="paragraph" w:customStyle="1" w:styleId="xl67">
    <w:name w:val="xl67"/>
    <w:basedOn w:val="a0"/>
    <w:rsid w:val="00DE184D"/>
    <w:pPr>
      <w:spacing w:before="100" w:beforeAutospacing="1" w:after="100" w:afterAutospacing="1"/>
      <w:textAlignment w:val="top"/>
    </w:pPr>
    <w:rPr>
      <w:rFonts w:ascii="Arial" w:hAnsi="Arial" w:cs="Arial"/>
      <w:sz w:val="18"/>
      <w:szCs w:val="18"/>
    </w:rPr>
  </w:style>
  <w:style w:type="paragraph" w:customStyle="1" w:styleId="xl68">
    <w:name w:val="xl68"/>
    <w:basedOn w:val="a0"/>
    <w:rsid w:val="00DE184D"/>
    <w:pPr>
      <w:spacing w:before="100" w:beforeAutospacing="1" w:after="100" w:afterAutospacing="1"/>
      <w:textAlignment w:val="top"/>
    </w:pPr>
    <w:rPr>
      <w:rFonts w:ascii="Arial" w:hAnsi="Arial" w:cs="Arial"/>
      <w:sz w:val="20"/>
      <w:szCs w:val="20"/>
    </w:rPr>
  </w:style>
  <w:style w:type="paragraph" w:customStyle="1" w:styleId="xl69">
    <w:name w:val="xl69"/>
    <w:basedOn w:val="a0"/>
    <w:rsid w:val="00DE184D"/>
    <w:pPr>
      <w:spacing w:before="100" w:beforeAutospacing="1" w:after="100" w:afterAutospacing="1"/>
      <w:jc w:val="center"/>
      <w:textAlignment w:val="top"/>
    </w:pPr>
    <w:rPr>
      <w:rFonts w:ascii="Arial" w:hAnsi="Arial" w:cs="Arial"/>
      <w:sz w:val="20"/>
      <w:szCs w:val="20"/>
    </w:rPr>
  </w:style>
  <w:style w:type="paragraph" w:customStyle="1" w:styleId="xl70">
    <w:name w:val="xl70"/>
    <w:basedOn w:val="a0"/>
    <w:rsid w:val="00DE184D"/>
    <w:pPr>
      <w:spacing w:before="100" w:beforeAutospacing="1" w:after="100" w:afterAutospacing="1"/>
      <w:jc w:val="center"/>
      <w:textAlignment w:val="top"/>
    </w:pPr>
    <w:rPr>
      <w:rFonts w:ascii="Arial" w:hAnsi="Arial" w:cs="Arial"/>
      <w:sz w:val="20"/>
      <w:szCs w:val="20"/>
    </w:rPr>
  </w:style>
  <w:style w:type="paragraph" w:customStyle="1" w:styleId="xl71">
    <w:name w:val="xl71"/>
    <w:basedOn w:val="a0"/>
    <w:rsid w:val="00DE184D"/>
    <w:pPr>
      <w:spacing w:before="100" w:beforeAutospacing="1" w:after="100" w:afterAutospacing="1"/>
      <w:jc w:val="right"/>
      <w:textAlignment w:val="top"/>
    </w:pPr>
    <w:rPr>
      <w:rFonts w:ascii="Arial" w:hAnsi="Arial" w:cs="Arial"/>
      <w:sz w:val="20"/>
      <w:szCs w:val="20"/>
    </w:rPr>
  </w:style>
  <w:style w:type="paragraph" w:customStyle="1" w:styleId="xl72">
    <w:name w:val="xl72"/>
    <w:basedOn w:val="a0"/>
    <w:rsid w:val="00DE184D"/>
    <w:pPr>
      <w:spacing w:before="100" w:beforeAutospacing="1" w:after="100" w:afterAutospacing="1"/>
      <w:textAlignment w:val="top"/>
    </w:pPr>
    <w:rPr>
      <w:rFonts w:ascii="Arial" w:hAnsi="Arial" w:cs="Arial"/>
      <w:b/>
      <w:bCs/>
      <w:sz w:val="20"/>
      <w:szCs w:val="20"/>
    </w:rPr>
  </w:style>
  <w:style w:type="paragraph" w:customStyle="1" w:styleId="xl73">
    <w:name w:val="xl73"/>
    <w:basedOn w:val="a0"/>
    <w:rsid w:val="00DE184D"/>
    <w:pPr>
      <w:spacing w:before="100" w:beforeAutospacing="1" w:after="100" w:afterAutospacing="1"/>
      <w:jc w:val="right"/>
      <w:textAlignment w:val="top"/>
    </w:pPr>
    <w:rPr>
      <w:rFonts w:ascii="Arial" w:hAnsi="Arial" w:cs="Arial"/>
      <w:sz w:val="16"/>
      <w:szCs w:val="16"/>
    </w:rPr>
  </w:style>
  <w:style w:type="paragraph" w:customStyle="1" w:styleId="xl74">
    <w:name w:val="xl74"/>
    <w:basedOn w:val="a0"/>
    <w:rsid w:val="00DE184D"/>
    <w:pPr>
      <w:spacing w:before="100" w:beforeAutospacing="1" w:after="100" w:afterAutospacing="1"/>
    </w:pPr>
    <w:rPr>
      <w:rFonts w:ascii="Arial" w:hAnsi="Arial" w:cs="Arial"/>
      <w:sz w:val="20"/>
      <w:szCs w:val="20"/>
    </w:rPr>
  </w:style>
  <w:style w:type="paragraph" w:customStyle="1" w:styleId="xl75">
    <w:name w:val="xl75"/>
    <w:basedOn w:val="a0"/>
    <w:rsid w:val="00DE184D"/>
    <w:pPr>
      <w:spacing w:before="100" w:beforeAutospacing="1" w:after="100" w:afterAutospacing="1"/>
      <w:textAlignment w:val="top"/>
    </w:pPr>
    <w:rPr>
      <w:rFonts w:ascii="Arial" w:hAnsi="Arial" w:cs="Arial"/>
      <w:sz w:val="20"/>
      <w:szCs w:val="20"/>
    </w:rPr>
  </w:style>
  <w:style w:type="paragraph" w:customStyle="1" w:styleId="xl76">
    <w:name w:val="xl76"/>
    <w:basedOn w:val="a0"/>
    <w:rsid w:val="00DE184D"/>
    <w:pPr>
      <w:spacing w:before="100" w:beforeAutospacing="1" w:after="100" w:afterAutospacing="1"/>
      <w:textAlignment w:val="top"/>
    </w:pPr>
    <w:rPr>
      <w:rFonts w:ascii="Arial" w:hAnsi="Arial" w:cs="Arial"/>
      <w:sz w:val="20"/>
      <w:szCs w:val="20"/>
    </w:rPr>
  </w:style>
  <w:style w:type="paragraph" w:customStyle="1" w:styleId="xl77">
    <w:name w:val="xl77"/>
    <w:basedOn w:val="a0"/>
    <w:rsid w:val="00DE184D"/>
    <w:pPr>
      <w:pBdr>
        <w:bottom w:val="single" w:sz="4" w:space="0" w:color="auto"/>
      </w:pBdr>
      <w:spacing w:before="100" w:beforeAutospacing="1" w:after="100" w:afterAutospacing="1"/>
      <w:jc w:val="right"/>
      <w:textAlignment w:val="top"/>
    </w:pPr>
    <w:rPr>
      <w:rFonts w:ascii="Arial" w:hAnsi="Arial" w:cs="Arial"/>
      <w:sz w:val="20"/>
      <w:szCs w:val="20"/>
    </w:rPr>
  </w:style>
  <w:style w:type="paragraph" w:customStyle="1" w:styleId="xl78">
    <w:name w:val="xl78"/>
    <w:basedOn w:val="a0"/>
    <w:rsid w:val="00DE184D"/>
    <w:pPr>
      <w:pBdr>
        <w:top w:val="single" w:sz="4" w:space="0" w:color="auto"/>
      </w:pBdr>
      <w:spacing w:before="100" w:beforeAutospacing="1" w:after="100" w:afterAutospacing="1"/>
      <w:jc w:val="right"/>
      <w:textAlignment w:val="top"/>
    </w:pPr>
    <w:rPr>
      <w:rFonts w:ascii="Arial" w:hAnsi="Arial" w:cs="Arial"/>
      <w:sz w:val="20"/>
      <w:szCs w:val="20"/>
    </w:rPr>
  </w:style>
  <w:style w:type="paragraph" w:customStyle="1" w:styleId="xl79">
    <w:name w:val="xl79"/>
    <w:basedOn w:val="a0"/>
    <w:rsid w:val="00DE184D"/>
    <w:pPr>
      <w:pBdr>
        <w:top w:val="single" w:sz="4" w:space="0" w:color="auto"/>
      </w:pBdr>
      <w:spacing w:before="100" w:beforeAutospacing="1" w:after="100" w:afterAutospacing="1"/>
      <w:jc w:val="center"/>
      <w:textAlignment w:val="top"/>
    </w:pPr>
    <w:rPr>
      <w:rFonts w:ascii="Arial" w:hAnsi="Arial" w:cs="Arial"/>
      <w:i/>
      <w:iCs/>
      <w:sz w:val="20"/>
      <w:szCs w:val="20"/>
    </w:rPr>
  </w:style>
  <w:style w:type="paragraph" w:customStyle="1" w:styleId="xl80">
    <w:name w:val="xl80"/>
    <w:basedOn w:val="a0"/>
    <w:rsid w:val="00DE184D"/>
    <w:pPr>
      <w:spacing w:before="100" w:beforeAutospacing="1" w:after="100" w:afterAutospacing="1"/>
      <w:jc w:val="center"/>
      <w:textAlignment w:val="top"/>
    </w:pPr>
    <w:rPr>
      <w:rFonts w:ascii="Arial" w:hAnsi="Arial" w:cs="Arial"/>
      <w:b/>
      <w:bCs/>
      <w:sz w:val="20"/>
      <w:szCs w:val="20"/>
    </w:rPr>
  </w:style>
  <w:style w:type="paragraph" w:customStyle="1" w:styleId="xl81">
    <w:name w:val="xl81"/>
    <w:basedOn w:val="a0"/>
    <w:rsid w:val="00DE184D"/>
    <w:pPr>
      <w:spacing w:before="100" w:beforeAutospacing="1" w:after="100" w:afterAutospacing="1"/>
      <w:jc w:val="right"/>
      <w:textAlignment w:val="top"/>
    </w:pPr>
    <w:rPr>
      <w:rFonts w:ascii="Arial" w:hAnsi="Arial" w:cs="Arial"/>
      <w:sz w:val="20"/>
      <w:szCs w:val="20"/>
    </w:rPr>
  </w:style>
  <w:style w:type="paragraph" w:customStyle="1" w:styleId="xl82">
    <w:name w:val="xl82"/>
    <w:basedOn w:val="a0"/>
    <w:rsid w:val="00DE184D"/>
    <w:pPr>
      <w:pBdr>
        <w:bottom w:val="single" w:sz="4" w:space="0" w:color="auto"/>
      </w:pBdr>
      <w:spacing w:before="100" w:beforeAutospacing="1" w:after="100" w:afterAutospacing="1"/>
      <w:textAlignment w:val="top"/>
    </w:pPr>
    <w:rPr>
      <w:rFonts w:ascii="Arial" w:hAnsi="Arial" w:cs="Arial"/>
      <w:sz w:val="20"/>
      <w:szCs w:val="20"/>
    </w:rPr>
  </w:style>
  <w:style w:type="paragraph" w:customStyle="1" w:styleId="xl83">
    <w:name w:val="xl83"/>
    <w:basedOn w:val="a0"/>
    <w:rsid w:val="00DE184D"/>
    <w:pPr>
      <w:spacing w:before="100" w:beforeAutospacing="1" w:after="100" w:afterAutospacing="1"/>
    </w:pPr>
    <w:rPr>
      <w:rFonts w:ascii="Arial" w:hAnsi="Arial" w:cs="Arial"/>
      <w:sz w:val="20"/>
      <w:szCs w:val="20"/>
    </w:rPr>
  </w:style>
  <w:style w:type="paragraph" w:customStyle="1" w:styleId="xl84">
    <w:name w:val="xl84"/>
    <w:basedOn w:val="a0"/>
    <w:rsid w:val="00DE184D"/>
    <w:pPr>
      <w:pBdr>
        <w:top w:val="single" w:sz="4" w:space="0" w:color="auto"/>
      </w:pBdr>
      <w:spacing w:before="100" w:beforeAutospacing="1" w:after="100" w:afterAutospacing="1"/>
    </w:pPr>
    <w:rPr>
      <w:rFonts w:ascii="Arial" w:hAnsi="Arial" w:cs="Arial"/>
      <w:sz w:val="20"/>
      <w:szCs w:val="20"/>
    </w:rPr>
  </w:style>
  <w:style w:type="paragraph" w:customStyle="1" w:styleId="xl85">
    <w:name w:val="xl85"/>
    <w:basedOn w:val="a0"/>
    <w:rsid w:val="00DE184D"/>
    <w:pPr>
      <w:spacing w:before="100" w:beforeAutospacing="1" w:after="100" w:afterAutospacing="1"/>
      <w:textAlignment w:val="top"/>
    </w:pPr>
    <w:rPr>
      <w:rFonts w:ascii="Arial" w:hAnsi="Arial" w:cs="Arial"/>
      <w:i/>
      <w:iCs/>
      <w:sz w:val="20"/>
      <w:szCs w:val="20"/>
    </w:rPr>
  </w:style>
  <w:style w:type="paragraph" w:customStyle="1" w:styleId="xl86">
    <w:name w:val="xl86"/>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7">
    <w:name w:val="xl87"/>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8">
    <w:name w:val="xl88"/>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9">
    <w:name w:val="xl89"/>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0">
    <w:name w:val="xl90"/>
    <w:basedOn w:val="a0"/>
    <w:rsid w:val="00DE184D"/>
    <w:pPr>
      <w:spacing w:before="100" w:beforeAutospacing="1" w:after="100" w:afterAutospacing="1"/>
      <w:jc w:val="center"/>
      <w:textAlignment w:val="top"/>
    </w:pPr>
    <w:rPr>
      <w:rFonts w:ascii="Arial" w:hAnsi="Arial" w:cs="Arial"/>
      <w:sz w:val="18"/>
      <w:szCs w:val="18"/>
    </w:rPr>
  </w:style>
  <w:style w:type="paragraph" w:customStyle="1" w:styleId="xl91">
    <w:name w:val="xl91"/>
    <w:basedOn w:val="a0"/>
    <w:rsid w:val="00DE184D"/>
    <w:pPr>
      <w:spacing w:before="100" w:beforeAutospacing="1" w:after="100" w:afterAutospacing="1"/>
      <w:textAlignment w:val="top"/>
    </w:pPr>
    <w:rPr>
      <w:rFonts w:ascii="Arial" w:hAnsi="Arial" w:cs="Arial"/>
      <w:sz w:val="18"/>
      <w:szCs w:val="18"/>
    </w:rPr>
  </w:style>
  <w:style w:type="paragraph" w:customStyle="1" w:styleId="xl92">
    <w:name w:val="xl92"/>
    <w:basedOn w:val="a0"/>
    <w:rsid w:val="00DE184D"/>
    <w:pPr>
      <w:spacing w:before="100" w:beforeAutospacing="1" w:after="100" w:afterAutospacing="1"/>
      <w:jc w:val="center"/>
      <w:textAlignment w:val="top"/>
    </w:pPr>
    <w:rPr>
      <w:rFonts w:ascii="Arial" w:hAnsi="Arial" w:cs="Arial"/>
      <w:sz w:val="16"/>
      <w:szCs w:val="16"/>
    </w:rPr>
  </w:style>
  <w:style w:type="paragraph" w:customStyle="1" w:styleId="xl93">
    <w:name w:val="xl93"/>
    <w:basedOn w:val="a0"/>
    <w:rsid w:val="00DE184D"/>
    <w:pPr>
      <w:spacing w:before="100" w:beforeAutospacing="1" w:after="100" w:afterAutospacing="1"/>
      <w:jc w:val="right"/>
      <w:textAlignment w:val="top"/>
    </w:pPr>
    <w:rPr>
      <w:rFonts w:ascii="Arial" w:hAnsi="Arial" w:cs="Arial"/>
      <w:sz w:val="14"/>
      <w:szCs w:val="14"/>
    </w:rPr>
  </w:style>
  <w:style w:type="paragraph" w:customStyle="1" w:styleId="xl94">
    <w:name w:val="xl94"/>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5">
    <w:name w:val="xl95"/>
    <w:basedOn w:val="a0"/>
    <w:rsid w:val="00DE184D"/>
    <w:pPr>
      <w:spacing w:before="100" w:beforeAutospacing="1" w:after="100" w:afterAutospacing="1"/>
      <w:jc w:val="center"/>
      <w:textAlignment w:val="top"/>
    </w:pPr>
    <w:rPr>
      <w:rFonts w:ascii="Arial" w:hAnsi="Arial" w:cs="Arial"/>
      <w:sz w:val="20"/>
      <w:szCs w:val="20"/>
    </w:rPr>
  </w:style>
  <w:style w:type="paragraph" w:customStyle="1" w:styleId="xl96">
    <w:name w:val="xl96"/>
    <w:basedOn w:val="a0"/>
    <w:rsid w:val="00DE184D"/>
    <w:pPr>
      <w:spacing w:before="100" w:beforeAutospacing="1" w:after="100" w:afterAutospacing="1"/>
      <w:jc w:val="center"/>
      <w:textAlignment w:val="top"/>
    </w:pPr>
    <w:rPr>
      <w:rFonts w:ascii="Arial" w:hAnsi="Arial" w:cs="Arial"/>
      <w:i/>
      <w:iCs/>
      <w:sz w:val="20"/>
      <w:szCs w:val="20"/>
    </w:rPr>
  </w:style>
  <w:style w:type="paragraph" w:customStyle="1" w:styleId="xl97">
    <w:name w:val="xl97"/>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8">
    <w:name w:val="xl98"/>
    <w:basedOn w:val="a0"/>
    <w:rsid w:val="00DE184D"/>
    <w:pPr>
      <w:spacing w:before="100" w:beforeAutospacing="1" w:after="100" w:afterAutospacing="1"/>
      <w:jc w:val="center"/>
      <w:textAlignment w:val="top"/>
    </w:pPr>
    <w:rPr>
      <w:rFonts w:ascii="Arial" w:hAnsi="Arial" w:cs="Arial"/>
      <w:sz w:val="18"/>
      <w:szCs w:val="18"/>
    </w:rPr>
  </w:style>
  <w:style w:type="paragraph" w:customStyle="1" w:styleId="xl99">
    <w:name w:val="xl99"/>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rPr>
  </w:style>
  <w:style w:type="paragraph" w:customStyle="1" w:styleId="xl100">
    <w:name w:val="xl100"/>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101">
    <w:name w:val="xl101"/>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xl102">
    <w:name w:val="xl102"/>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4"/>
      <w:szCs w:val="14"/>
    </w:rPr>
  </w:style>
  <w:style w:type="paragraph" w:customStyle="1" w:styleId="xl103">
    <w:name w:val="xl103"/>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4"/>
      <w:szCs w:val="14"/>
    </w:rPr>
  </w:style>
  <w:style w:type="paragraph" w:customStyle="1" w:styleId="xl104">
    <w:name w:val="xl104"/>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sz w:val="14"/>
      <w:szCs w:val="14"/>
    </w:rPr>
  </w:style>
  <w:style w:type="paragraph" w:customStyle="1" w:styleId="xl105">
    <w:name w:val="xl105"/>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106">
    <w:name w:val="xl106"/>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07">
    <w:name w:val="xl107"/>
    <w:basedOn w:val="a0"/>
    <w:rsid w:val="00DE184D"/>
    <w:pPr>
      <w:spacing w:before="100" w:beforeAutospacing="1" w:after="100" w:afterAutospacing="1"/>
      <w:jc w:val="right"/>
    </w:pPr>
    <w:rPr>
      <w:rFonts w:ascii="Arial" w:hAnsi="Arial" w:cs="Arial"/>
      <w:sz w:val="20"/>
      <w:szCs w:val="20"/>
    </w:rPr>
  </w:style>
  <w:style w:type="paragraph" w:customStyle="1" w:styleId="xl108">
    <w:name w:val="xl108"/>
    <w:basedOn w:val="a0"/>
    <w:rsid w:val="00DE184D"/>
    <w:pPr>
      <w:spacing w:before="100" w:beforeAutospacing="1" w:after="100" w:afterAutospacing="1"/>
      <w:jc w:val="right"/>
    </w:pPr>
  </w:style>
  <w:style w:type="paragraph" w:customStyle="1" w:styleId="xl109">
    <w:name w:val="xl109"/>
    <w:basedOn w:val="a0"/>
    <w:rsid w:val="00DE184D"/>
    <w:pPr>
      <w:spacing w:before="100" w:beforeAutospacing="1" w:after="100" w:afterAutospacing="1"/>
      <w:jc w:val="center"/>
      <w:textAlignment w:val="top"/>
    </w:pPr>
    <w:rPr>
      <w:rFonts w:ascii="Arial" w:hAnsi="Arial" w:cs="Arial"/>
      <w:sz w:val="18"/>
      <w:szCs w:val="18"/>
    </w:rPr>
  </w:style>
  <w:style w:type="paragraph" w:customStyle="1" w:styleId="xl110">
    <w:name w:val="xl110"/>
    <w:basedOn w:val="a0"/>
    <w:rsid w:val="00DE184D"/>
    <w:pPr>
      <w:spacing w:before="100" w:beforeAutospacing="1" w:after="100" w:afterAutospacing="1"/>
      <w:textAlignment w:val="top"/>
    </w:pPr>
  </w:style>
  <w:style w:type="paragraph" w:customStyle="1" w:styleId="xl111">
    <w:name w:val="xl111"/>
    <w:basedOn w:val="a0"/>
    <w:rsid w:val="00DE184D"/>
    <w:pPr>
      <w:spacing w:before="100" w:beforeAutospacing="1" w:after="100" w:afterAutospacing="1"/>
      <w:jc w:val="center"/>
      <w:textAlignment w:val="top"/>
    </w:pPr>
    <w:rPr>
      <w:rFonts w:ascii="Arial" w:hAnsi="Arial" w:cs="Arial"/>
      <w:i/>
      <w:iCs/>
      <w:sz w:val="18"/>
      <w:szCs w:val="18"/>
    </w:rPr>
  </w:style>
  <w:style w:type="paragraph" w:customStyle="1" w:styleId="xl112">
    <w:name w:val="xl112"/>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20"/>
      <w:szCs w:val="20"/>
    </w:rPr>
  </w:style>
  <w:style w:type="paragraph" w:customStyle="1" w:styleId="xl113">
    <w:name w:val="xl113"/>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rPr>
  </w:style>
  <w:style w:type="paragraph" w:customStyle="1" w:styleId="xl114">
    <w:name w:val="xl114"/>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15">
    <w:name w:val="xl115"/>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16">
    <w:name w:val="xl116"/>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western">
    <w:name w:val="western"/>
    <w:basedOn w:val="a0"/>
    <w:uiPriority w:val="99"/>
    <w:rsid w:val="00024A16"/>
    <w:pPr>
      <w:suppressAutoHyphens/>
      <w:spacing w:before="280" w:after="280"/>
      <w:jc w:val="both"/>
    </w:pPr>
    <w:rPr>
      <w:rFonts w:ascii="Arial" w:hAnsi="Arial" w:cs="Arial"/>
      <w:lang w:eastAsia="ar-SA"/>
    </w:rPr>
  </w:style>
  <w:style w:type="paragraph" w:styleId="afff7">
    <w:name w:val="List"/>
    <w:basedOn w:val="a0"/>
    <w:semiHidden/>
    <w:unhideWhenUsed/>
    <w:rsid w:val="00024A16"/>
    <w:pPr>
      <w:ind w:left="283" w:hanging="283"/>
      <w:contextualSpacing/>
    </w:pPr>
  </w:style>
  <w:style w:type="paragraph" w:customStyle="1" w:styleId="afff8">
    <w:name w:val="Содержимое таблицы"/>
    <w:basedOn w:val="a0"/>
    <w:rsid w:val="00566240"/>
    <w:pPr>
      <w:widowControl w:val="0"/>
      <w:suppressLineNumbers/>
      <w:suppressAutoHyphens/>
    </w:pPr>
    <w:rPr>
      <w:rFonts w:eastAsia="SimSun" w:cs="Mangal"/>
      <w:kern w:val="1"/>
      <w:lang w:eastAsia="hi-IN" w:bidi="hi-IN"/>
    </w:rPr>
  </w:style>
  <w:style w:type="paragraph" w:customStyle="1" w:styleId="010">
    <w:name w:val="010_Основной"/>
    <w:basedOn w:val="a0"/>
    <w:link w:val="0100"/>
    <w:uiPriority w:val="99"/>
    <w:rsid w:val="001F272A"/>
    <w:pPr>
      <w:ind w:firstLine="709"/>
      <w:jc w:val="both"/>
    </w:pPr>
    <w:rPr>
      <w:lang w:eastAsia="en-US"/>
    </w:rPr>
  </w:style>
  <w:style w:type="character" w:customStyle="1" w:styleId="0100">
    <w:name w:val="010_Основной Знак"/>
    <w:basedOn w:val="a1"/>
    <w:link w:val="010"/>
    <w:uiPriority w:val="99"/>
    <w:locked/>
    <w:rsid w:val="001F272A"/>
    <w:rPr>
      <w:rFonts w:ascii="Times New Roman" w:eastAsia="Times New Roman" w:hAnsi="Times New Roman" w:cs="Times New Roman"/>
      <w:sz w:val="24"/>
      <w:szCs w:val="24"/>
    </w:rPr>
  </w:style>
  <w:style w:type="paragraph" w:customStyle="1" w:styleId="FR1">
    <w:name w:val="FR1"/>
    <w:rsid w:val="00A979AE"/>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a">
    <w:name w:val="Абзац"/>
    <w:rsid w:val="00A979AE"/>
    <w:pPr>
      <w:numPr>
        <w:numId w:val="7"/>
      </w:numPr>
      <w:spacing w:after="0" w:line="240" w:lineRule="auto"/>
    </w:pPr>
    <w:rPr>
      <w:rFonts w:ascii="Times New Roman" w:eastAsia="Times New Roman" w:hAnsi="Times New Roman" w:cs="Times New Roman"/>
      <w:sz w:val="24"/>
      <w:szCs w:val="20"/>
      <w:lang w:eastAsia="ru-RU"/>
    </w:rPr>
  </w:style>
  <w:style w:type="paragraph" w:customStyle="1" w:styleId="17">
    <w:name w:val="Знак Знак1 Знак"/>
    <w:basedOn w:val="a0"/>
    <w:rsid w:val="00A979AE"/>
    <w:pPr>
      <w:spacing w:after="160" w:line="240" w:lineRule="exact"/>
    </w:pPr>
    <w:rPr>
      <w:rFonts w:ascii="Verdana" w:hAnsi="Verdana"/>
      <w:sz w:val="20"/>
      <w:szCs w:val="20"/>
      <w:lang w:val="en-US" w:eastAsia="en-US"/>
    </w:rPr>
  </w:style>
  <w:style w:type="paragraph" w:customStyle="1" w:styleId="HeaderLevel2">
    <w:name w:val="HeaderLevel 2"/>
    <w:basedOn w:val="a0"/>
    <w:rsid w:val="00A979AE"/>
    <w:pPr>
      <w:spacing w:after="120"/>
      <w:jc w:val="both"/>
    </w:pPr>
    <w:rPr>
      <w:szCs w:val="20"/>
    </w:rPr>
  </w:style>
  <w:style w:type="paragraph" w:customStyle="1" w:styleId="xl24">
    <w:name w:val="xl24"/>
    <w:basedOn w:val="a0"/>
    <w:rsid w:val="00A979AE"/>
    <w:pPr>
      <w:pBdr>
        <w:right w:val="single" w:sz="4" w:space="0" w:color="auto"/>
      </w:pBdr>
      <w:spacing w:before="100" w:after="100"/>
    </w:pPr>
    <w:rPr>
      <w:rFonts w:ascii="Arial" w:hAnsi="Arial"/>
      <w:b/>
      <w:szCs w:val="20"/>
    </w:rPr>
  </w:style>
  <w:style w:type="paragraph" w:customStyle="1" w:styleId="BodyTextIndent21">
    <w:name w:val="Body Text Indent 21"/>
    <w:basedOn w:val="a0"/>
    <w:rsid w:val="00A979AE"/>
    <w:pPr>
      <w:ind w:firstLine="709"/>
      <w:jc w:val="both"/>
    </w:pPr>
    <w:rPr>
      <w:szCs w:val="20"/>
    </w:rPr>
  </w:style>
  <w:style w:type="paragraph" w:customStyle="1" w:styleId="afff9">
    <w:name w:val="Текст_бюл"/>
    <w:basedOn w:val="af0"/>
    <w:link w:val="afffa"/>
    <w:uiPriority w:val="99"/>
    <w:rsid w:val="00A979AE"/>
    <w:pPr>
      <w:tabs>
        <w:tab w:val="left" w:pos="851"/>
      </w:tabs>
      <w:snapToGrid/>
      <w:ind w:left="390" w:hanging="390"/>
    </w:pPr>
    <w:rPr>
      <w:rFonts w:ascii="Times New Roman" w:eastAsia="MS Mincho" w:hAnsi="Times New Roman"/>
      <w:sz w:val="26"/>
      <w:szCs w:val="26"/>
      <w:lang w:val="x-none" w:eastAsia="x-none"/>
    </w:rPr>
  </w:style>
  <w:style w:type="character" w:customStyle="1" w:styleId="afffa">
    <w:name w:val="Текст_бюл Знак"/>
    <w:link w:val="afff9"/>
    <w:uiPriority w:val="99"/>
    <w:locked/>
    <w:rsid w:val="00A979AE"/>
    <w:rPr>
      <w:rFonts w:ascii="Times New Roman" w:eastAsia="MS Mincho" w:hAnsi="Times New Roman" w:cs="Times New Roman"/>
      <w:sz w:val="26"/>
      <w:szCs w:val="26"/>
      <w:lang w:val="x-none" w:eastAsia="x-none"/>
    </w:rPr>
  </w:style>
  <w:style w:type="table" w:customStyle="1" w:styleId="18">
    <w:name w:val="Сетка таблицы1"/>
    <w:basedOn w:val="a2"/>
    <w:next w:val="ad"/>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
    <w:name w:val="Сетка таблицы2"/>
    <w:basedOn w:val="a2"/>
    <w:next w:val="ad"/>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
    <w:name w:val="Сетка таблицы3"/>
    <w:basedOn w:val="a2"/>
    <w:next w:val="ad"/>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
    <w:basedOn w:val="a2"/>
    <w:next w:val="ad"/>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
    <w:basedOn w:val="a2"/>
    <w:next w:val="ad"/>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
    <w:basedOn w:val="a2"/>
    <w:next w:val="ad"/>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auiue1">
    <w:name w:val="Iau?iue1"/>
    <w:uiPriority w:val="99"/>
    <w:rsid w:val="00A979AE"/>
    <w:pPr>
      <w:widowControl w:val="0"/>
      <w:spacing w:after="0" w:line="240" w:lineRule="auto"/>
    </w:pPr>
    <w:rPr>
      <w:rFonts w:ascii="TimesET" w:eastAsia="Times New Roman" w:hAnsi="TimesET" w:cs="Times New Roman"/>
      <w:sz w:val="24"/>
      <w:szCs w:val="20"/>
      <w:lang w:eastAsia="ru-RU"/>
    </w:rPr>
  </w:style>
  <w:style w:type="paragraph" w:customStyle="1" w:styleId="TableText">
    <w:name w:val="Table Text"/>
    <w:basedOn w:val="a0"/>
    <w:rsid w:val="00A979AE"/>
    <w:pPr>
      <w:keepLines/>
      <w:spacing w:before="30" w:line="240" w:lineRule="atLeast"/>
      <w:ind w:left="57" w:right="57"/>
    </w:pPr>
    <w:rPr>
      <w:rFonts w:ascii="Credit Suisse Type Roman" w:eastAsia="PMingLiU" w:hAnsi="Credit Suisse Type Roman"/>
      <w:sz w:val="18"/>
      <w:lang w:val="en-GB" w:eastAsia="zh-TW"/>
    </w:rPr>
  </w:style>
  <w:style w:type="character" w:customStyle="1" w:styleId="a6">
    <w:name w:val="Абзац списка Знак"/>
    <w:basedOn w:val="a1"/>
    <w:link w:val="a5"/>
    <w:uiPriority w:val="34"/>
    <w:rsid w:val="00A979AE"/>
    <w:rPr>
      <w:rFonts w:ascii="Times New Roman" w:eastAsia="Times New Roman" w:hAnsi="Times New Roman" w:cs="Times New Roman"/>
      <w:sz w:val="24"/>
      <w:szCs w:val="24"/>
      <w:lang w:eastAsia="ru-RU"/>
    </w:rPr>
  </w:style>
  <w:style w:type="paragraph" w:customStyle="1" w:styleId="xl19">
    <w:name w:val="xl19"/>
    <w:basedOn w:val="a0"/>
    <w:link w:val="xl190"/>
    <w:rsid w:val="002B0A62"/>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2B0A62"/>
    <w:rPr>
      <w:rFonts w:ascii="Arial Unicode MS" w:eastAsia="Arial Unicode MS" w:hAnsi="Arial Unicode MS" w:cs="Arial Unicode MS"/>
      <w:b/>
      <w:bCs/>
      <w:sz w:val="24"/>
      <w:szCs w:val="24"/>
      <w:lang w:eastAsia="ru-RU"/>
    </w:rPr>
  </w:style>
  <w:style w:type="paragraph" w:customStyle="1" w:styleId="62">
    <w:name w:val="заголовок 6"/>
    <w:basedOn w:val="a0"/>
    <w:next w:val="a0"/>
    <w:rsid w:val="002B0A62"/>
    <w:pPr>
      <w:keepNext/>
      <w:widowControl w:val="0"/>
      <w:autoSpaceDE w:val="0"/>
      <w:autoSpaceDN w:val="0"/>
      <w:jc w:val="right"/>
      <w:outlineLvl w:val="5"/>
    </w:pPr>
    <w:rPr>
      <w:vanish/>
      <w:sz w:val="20"/>
      <w:szCs w:val="20"/>
    </w:rPr>
  </w:style>
  <w:style w:type="paragraph" w:customStyle="1" w:styleId="19">
    <w:name w:val="СМК 1"/>
    <w:basedOn w:val="1"/>
    <w:next w:val="a0"/>
    <w:rsid w:val="002B0A62"/>
    <w:pPr>
      <w:keepLines w:val="0"/>
      <w:tabs>
        <w:tab w:val="num" w:pos="0"/>
      </w:tabs>
      <w:spacing w:before="120" w:after="120"/>
      <w:ind w:left="709"/>
    </w:pPr>
    <w:rPr>
      <w:rFonts w:ascii="Times New Roman" w:hAnsi="Times New Roman"/>
      <w:color w:val="auto"/>
    </w:rPr>
  </w:style>
  <w:style w:type="paragraph" w:customStyle="1" w:styleId="29">
    <w:name w:val="СМК 2"/>
    <w:basedOn w:val="20"/>
    <w:next w:val="a0"/>
    <w:rsid w:val="002B0A62"/>
    <w:pPr>
      <w:keepLines w:val="0"/>
      <w:tabs>
        <w:tab w:val="num" w:pos="284"/>
      </w:tabs>
      <w:spacing w:before="120" w:after="120"/>
      <w:ind w:left="993"/>
      <w:jc w:val="both"/>
    </w:pPr>
    <w:rPr>
      <w:rFonts w:ascii="Times New Roman" w:hAnsi="Times New Roman" w:cs="Arial"/>
      <w:iCs/>
      <w:color w:val="auto"/>
      <w:sz w:val="28"/>
      <w:szCs w:val="28"/>
    </w:rPr>
  </w:style>
  <w:style w:type="paragraph" w:customStyle="1" w:styleId="ConsNormal">
    <w:name w:val="ConsNormal"/>
    <w:rsid w:val="002B0A6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defaultdocbaseattributestyle1">
    <w:name w:val="defaultdocbaseattributestyle1"/>
    <w:rsid w:val="002B0A62"/>
    <w:rPr>
      <w:rFonts w:ascii="Tahoma" w:hAnsi="Tahoma" w:cs="Tahoma" w:hint="default"/>
      <w:sz w:val="18"/>
      <w:szCs w:val="18"/>
    </w:rPr>
  </w:style>
  <w:style w:type="paragraph" w:customStyle="1" w:styleId="210">
    <w:name w:val="Основной текст 21"/>
    <w:basedOn w:val="a0"/>
    <w:rsid w:val="00237971"/>
    <w:pPr>
      <w:widowControl w:val="0"/>
      <w:suppressAutoHyphens/>
    </w:pPr>
    <w:rPr>
      <w:rFonts w:eastAsia="Lucida Sans Unicode" w:cs="Tahoma"/>
      <w:color w:val="000000"/>
      <w:sz w:val="22"/>
      <w:lang w:val="en-US" w:eastAsia="en-US" w:bidi="en-US"/>
    </w:rPr>
  </w:style>
  <w:style w:type="paragraph" w:customStyle="1" w:styleId="afffb">
    <w:name w:val="Заголовок таблицы"/>
    <w:basedOn w:val="afff8"/>
    <w:rsid w:val="00237971"/>
    <w:pPr>
      <w:jc w:val="center"/>
    </w:pPr>
    <w:rPr>
      <w:rFonts w:eastAsia="Lucida Sans Unicode" w:cs="Tahoma"/>
      <w:b/>
      <w:bCs/>
      <w:i/>
      <w:iCs/>
      <w:color w:val="000000"/>
      <w:kern w:val="0"/>
      <w:lang w:val="en-US" w:eastAsia="en-US" w:bidi="en-US"/>
    </w:rPr>
  </w:style>
  <w:style w:type="paragraph" w:customStyle="1" w:styleId="310">
    <w:name w:val="Основной текст 31"/>
    <w:basedOn w:val="a0"/>
    <w:rsid w:val="00237971"/>
    <w:pPr>
      <w:widowControl w:val="0"/>
      <w:suppressAutoHyphens/>
    </w:pPr>
    <w:rPr>
      <w:rFonts w:eastAsia="Lucida Sans Unicode" w:cs="Tahoma"/>
      <w:color w:val="0000FF"/>
      <w:sz w:val="22"/>
      <w:lang w:val="en-US" w:eastAsia="en-US" w:bidi="en-US"/>
    </w:rPr>
  </w:style>
  <w:style w:type="paragraph" w:customStyle="1" w:styleId="afffc">
    <w:name w:val="Обычный.Нормальный абзац"/>
    <w:rsid w:val="003762FB"/>
    <w:pPr>
      <w:widowControl w:val="0"/>
      <w:autoSpaceDE w:val="0"/>
      <w:autoSpaceDN w:val="0"/>
      <w:spacing w:after="0" w:line="240" w:lineRule="auto"/>
      <w:ind w:firstLine="709"/>
      <w:jc w:val="both"/>
    </w:pPr>
    <w:rPr>
      <w:rFonts w:ascii="Times New Roman" w:eastAsia="Times New Roman" w:hAnsi="Times New Roman" w:cs="Times New Roman"/>
      <w:sz w:val="24"/>
      <w:szCs w:val="24"/>
      <w:lang w:eastAsia="ru-RU"/>
    </w:rPr>
  </w:style>
  <w:style w:type="paragraph" w:customStyle="1" w:styleId="s1">
    <w:name w:val="s_1"/>
    <w:basedOn w:val="a0"/>
    <w:rsid w:val="00E950A1"/>
    <w:pPr>
      <w:ind w:firstLine="720"/>
      <w:jc w:val="both"/>
    </w:pPr>
    <w:rPr>
      <w:rFonts w:ascii="Arial" w:hAnsi="Arial" w:cs="Arial"/>
      <w:sz w:val="26"/>
      <w:szCs w:val="26"/>
    </w:rPr>
  </w:style>
  <w:style w:type="character" w:customStyle="1" w:styleId="links8">
    <w:name w:val="link s_8"/>
    <w:rsid w:val="00E950A1"/>
    <w:rPr>
      <w:strike w:val="0"/>
      <w:dstrike w:val="0"/>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326517">
      <w:bodyDiv w:val="1"/>
      <w:marLeft w:val="0"/>
      <w:marRight w:val="0"/>
      <w:marTop w:val="0"/>
      <w:marBottom w:val="0"/>
      <w:divBdr>
        <w:top w:val="none" w:sz="0" w:space="0" w:color="auto"/>
        <w:left w:val="none" w:sz="0" w:space="0" w:color="auto"/>
        <w:bottom w:val="none" w:sz="0" w:space="0" w:color="auto"/>
        <w:right w:val="none" w:sz="0" w:space="0" w:color="auto"/>
      </w:divBdr>
    </w:div>
    <w:div w:id="160969858">
      <w:bodyDiv w:val="1"/>
      <w:marLeft w:val="0"/>
      <w:marRight w:val="0"/>
      <w:marTop w:val="0"/>
      <w:marBottom w:val="0"/>
      <w:divBdr>
        <w:top w:val="none" w:sz="0" w:space="0" w:color="auto"/>
        <w:left w:val="none" w:sz="0" w:space="0" w:color="auto"/>
        <w:bottom w:val="none" w:sz="0" w:space="0" w:color="auto"/>
        <w:right w:val="none" w:sz="0" w:space="0" w:color="auto"/>
      </w:divBdr>
    </w:div>
    <w:div w:id="173495626">
      <w:bodyDiv w:val="1"/>
      <w:marLeft w:val="0"/>
      <w:marRight w:val="0"/>
      <w:marTop w:val="0"/>
      <w:marBottom w:val="0"/>
      <w:divBdr>
        <w:top w:val="none" w:sz="0" w:space="0" w:color="auto"/>
        <w:left w:val="none" w:sz="0" w:space="0" w:color="auto"/>
        <w:bottom w:val="none" w:sz="0" w:space="0" w:color="auto"/>
        <w:right w:val="none" w:sz="0" w:space="0" w:color="auto"/>
      </w:divBdr>
    </w:div>
    <w:div w:id="495465018">
      <w:bodyDiv w:val="1"/>
      <w:marLeft w:val="0"/>
      <w:marRight w:val="0"/>
      <w:marTop w:val="0"/>
      <w:marBottom w:val="0"/>
      <w:divBdr>
        <w:top w:val="none" w:sz="0" w:space="0" w:color="auto"/>
        <w:left w:val="none" w:sz="0" w:space="0" w:color="auto"/>
        <w:bottom w:val="none" w:sz="0" w:space="0" w:color="auto"/>
        <w:right w:val="none" w:sz="0" w:space="0" w:color="auto"/>
      </w:divBdr>
    </w:div>
    <w:div w:id="509220751">
      <w:bodyDiv w:val="1"/>
      <w:marLeft w:val="0"/>
      <w:marRight w:val="0"/>
      <w:marTop w:val="0"/>
      <w:marBottom w:val="0"/>
      <w:divBdr>
        <w:top w:val="none" w:sz="0" w:space="0" w:color="auto"/>
        <w:left w:val="none" w:sz="0" w:space="0" w:color="auto"/>
        <w:bottom w:val="none" w:sz="0" w:space="0" w:color="auto"/>
        <w:right w:val="none" w:sz="0" w:space="0" w:color="auto"/>
      </w:divBdr>
    </w:div>
    <w:div w:id="519583587">
      <w:bodyDiv w:val="1"/>
      <w:marLeft w:val="0"/>
      <w:marRight w:val="0"/>
      <w:marTop w:val="0"/>
      <w:marBottom w:val="0"/>
      <w:divBdr>
        <w:top w:val="none" w:sz="0" w:space="0" w:color="auto"/>
        <w:left w:val="none" w:sz="0" w:space="0" w:color="auto"/>
        <w:bottom w:val="none" w:sz="0" w:space="0" w:color="auto"/>
        <w:right w:val="none" w:sz="0" w:space="0" w:color="auto"/>
      </w:divBdr>
    </w:div>
    <w:div w:id="754857586">
      <w:bodyDiv w:val="1"/>
      <w:marLeft w:val="0"/>
      <w:marRight w:val="0"/>
      <w:marTop w:val="0"/>
      <w:marBottom w:val="0"/>
      <w:divBdr>
        <w:top w:val="none" w:sz="0" w:space="0" w:color="auto"/>
        <w:left w:val="none" w:sz="0" w:space="0" w:color="auto"/>
        <w:bottom w:val="none" w:sz="0" w:space="0" w:color="auto"/>
        <w:right w:val="none" w:sz="0" w:space="0" w:color="auto"/>
      </w:divBdr>
    </w:div>
    <w:div w:id="963121558">
      <w:bodyDiv w:val="1"/>
      <w:marLeft w:val="0"/>
      <w:marRight w:val="0"/>
      <w:marTop w:val="0"/>
      <w:marBottom w:val="0"/>
      <w:divBdr>
        <w:top w:val="none" w:sz="0" w:space="0" w:color="auto"/>
        <w:left w:val="none" w:sz="0" w:space="0" w:color="auto"/>
        <w:bottom w:val="none" w:sz="0" w:space="0" w:color="auto"/>
        <w:right w:val="none" w:sz="0" w:space="0" w:color="auto"/>
      </w:divBdr>
    </w:div>
    <w:div w:id="1231691821">
      <w:bodyDiv w:val="1"/>
      <w:marLeft w:val="0"/>
      <w:marRight w:val="0"/>
      <w:marTop w:val="0"/>
      <w:marBottom w:val="0"/>
      <w:divBdr>
        <w:top w:val="none" w:sz="0" w:space="0" w:color="auto"/>
        <w:left w:val="none" w:sz="0" w:space="0" w:color="auto"/>
        <w:bottom w:val="none" w:sz="0" w:space="0" w:color="auto"/>
        <w:right w:val="none" w:sz="0" w:space="0" w:color="auto"/>
      </w:divBdr>
    </w:div>
    <w:div w:id="1399590282">
      <w:bodyDiv w:val="1"/>
      <w:marLeft w:val="0"/>
      <w:marRight w:val="0"/>
      <w:marTop w:val="0"/>
      <w:marBottom w:val="0"/>
      <w:divBdr>
        <w:top w:val="none" w:sz="0" w:space="0" w:color="auto"/>
        <w:left w:val="none" w:sz="0" w:space="0" w:color="auto"/>
        <w:bottom w:val="none" w:sz="0" w:space="0" w:color="auto"/>
        <w:right w:val="none" w:sz="0" w:space="0" w:color="auto"/>
      </w:divBdr>
    </w:div>
    <w:div w:id="1570730091">
      <w:bodyDiv w:val="1"/>
      <w:marLeft w:val="0"/>
      <w:marRight w:val="0"/>
      <w:marTop w:val="0"/>
      <w:marBottom w:val="0"/>
      <w:divBdr>
        <w:top w:val="none" w:sz="0" w:space="0" w:color="auto"/>
        <w:left w:val="none" w:sz="0" w:space="0" w:color="auto"/>
        <w:bottom w:val="none" w:sz="0" w:space="0" w:color="auto"/>
        <w:right w:val="none" w:sz="0" w:space="0" w:color="auto"/>
      </w:divBdr>
    </w:div>
    <w:div w:id="1668947283">
      <w:bodyDiv w:val="1"/>
      <w:marLeft w:val="0"/>
      <w:marRight w:val="0"/>
      <w:marTop w:val="0"/>
      <w:marBottom w:val="0"/>
      <w:divBdr>
        <w:top w:val="none" w:sz="0" w:space="0" w:color="auto"/>
        <w:left w:val="none" w:sz="0" w:space="0" w:color="auto"/>
        <w:bottom w:val="none" w:sz="0" w:space="0" w:color="auto"/>
        <w:right w:val="none" w:sz="0" w:space="0" w:color="auto"/>
      </w:divBdr>
    </w:div>
    <w:div w:id="1780836187">
      <w:bodyDiv w:val="1"/>
      <w:marLeft w:val="0"/>
      <w:marRight w:val="0"/>
      <w:marTop w:val="0"/>
      <w:marBottom w:val="0"/>
      <w:divBdr>
        <w:top w:val="none" w:sz="0" w:space="0" w:color="auto"/>
        <w:left w:val="none" w:sz="0" w:space="0" w:color="auto"/>
        <w:bottom w:val="none" w:sz="0" w:space="0" w:color="auto"/>
        <w:right w:val="none" w:sz="0" w:space="0" w:color="auto"/>
      </w:divBdr>
    </w:div>
    <w:div w:id="1826506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shtel.ru/" TargetMode="External"/><Relationship Id="rId13" Type="http://schemas.openxmlformats.org/officeDocument/2006/relationships/hyperlink" Target="mailto:%20e.farrahova@bashtel.ru" TargetMode="External"/><Relationship Id="rId18" Type="http://schemas.openxmlformats.org/officeDocument/2006/relationships/hyperlink" Target="http://www.zakupki.gov.ru" TargetMode="External"/><Relationship Id="rId26" Type="http://schemas.openxmlformats.org/officeDocument/2006/relationships/hyperlink" Target="http://www.bashtel.ru/zakupki/informatsiya/index.php?SECTION_ID=92" TargetMode="External"/><Relationship Id="rId3" Type="http://schemas.openxmlformats.org/officeDocument/2006/relationships/styles" Target="styles.xml"/><Relationship Id="rId21" Type="http://schemas.openxmlformats.org/officeDocument/2006/relationships/hyperlink" Target="http://www.bashtel.ru/zakupki/informatsiya/index.php?SECTION_ID=92" TargetMode="External"/><Relationship Id="rId7" Type="http://schemas.openxmlformats.org/officeDocument/2006/relationships/endnotes" Target="endnotes.xml"/><Relationship Id="rId12" Type="http://schemas.openxmlformats.org/officeDocument/2006/relationships/hyperlink" Target="http://www.bashtel.ru" TargetMode="External"/><Relationship Id="rId17" Type="http://schemas.openxmlformats.org/officeDocument/2006/relationships/hyperlink" Target="mailto:security@bashtel.ru" TargetMode="External"/><Relationship Id="rId25" Type="http://schemas.openxmlformats.org/officeDocument/2006/relationships/hyperlink" Target="mailto:s.timirova@bashtel.ru" TargetMode="External"/><Relationship Id="rId2" Type="http://schemas.openxmlformats.org/officeDocument/2006/relationships/numbering" Target="numbering.xml"/><Relationship Id="rId16" Type="http://schemas.openxmlformats.org/officeDocument/2006/relationships/hyperlink" Target="http://www.rostelecom.ru" TargetMode="External"/><Relationship Id="rId20" Type="http://schemas.openxmlformats.org/officeDocument/2006/relationships/hyperlink" Target="http://www.bashtel.ru/zakupki/informatsiya/index.php?SECTION_ID=92" TargetMode="External"/><Relationship Id="rId29" Type="http://schemas.openxmlformats.org/officeDocument/2006/relationships/hyperlink" Target="http://www.bashtel.ru/zakupki/informatsiya/index.php?SECTION_ID=9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mailto:%20e.farrahova@bashtel.ru"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http://www.bashtel.ru/zakupki/zakupki/" TargetMode="External"/><Relationship Id="rId28" Type="http://schemas.openxmlformats.org/officeDocument/2006/relationships/header" Target="header1.xml"/><Relationship Id="rId10" Type="http://schemas.openxmlformats.org/officeDocument/2006/relationships/image" Target="cid:image003.png@01D22B80.F8975040" TargetMode="External"/><Relationship Id="rId19" Type="http://schemas.openxmlformats.org/officeDocument/2006/relationships/hyperlink" Target="http://www.bashtel.ru/zakupki/informatsiya/index.php?SECTION_ID=92"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s.timirova@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zakupki/informatsiya/index.php?SECTION_ID=92" TargetMode="External"/><Relationship Id="rId30"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5B148A-F7F7-426A-A8C9-0C64C451D8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1461</TotalTime>
  <Pages>16</Pages>
  <Words>4247</Words>
  <Characters>24212</Characters>
  <Application>Microsoft Office Word</Application>
  <DocSecurity>0</DocSecurity>
  <Lines>201</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28403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Резяпова Адэля Геннадьевна</dc:creator>
  <cp:keywords/>
  <dc:description/>
  <cp:lastModifiedBy>Резяпова Адэля Геннадьевна</cp:lastModifiedBy>
  <cp:revision>447</cp:revision>
  <cp:lastPrinted>2018-03-16T08:48:00Z</cp:lastPrinted>
  <dcterms:created xsi:type="dcterms:W3CDTF">2016-10-27T10:25:00Z</dcterms:created>
  <dcterms:modified xsi:type="dcterms:W3CDTF">2018-03-16T08:48:00Z</dcterms:modified>
</cp:coreProperties>
</file>